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C42" w:rsidRDefault="00880C42" w:rsidP="00D45ABE"/>
    <w:p w:rsidR="00777C35" w:rsidRDefault="00777C35" w:rsidP="00777C35">
      <w:pPr>
        <w:pStyle w:val="Nagwek"/>
        <w:jc w:val="center"/>
      </w:pPr>
      <w:r w:rsidRPr="00994F5B">
        <w:rPr>
          <w:rFonts w:eastAsia="Calibri" w:cs="Arial"/>
          <w:b/>
          <w:bCs/>
        </w:rPr>
        <w:t xml:space="preserve">Dofinansowane przez Unię Europejską – </w:t>
      </w:r>
      <w:proofErr w:type="spellStart"/>
      <w:r w:rsidRPr="00994F5B">
        <w:rPr>
          <w:rFonts w:eastAsia="Calibri" w:cs="Arial"/>
          <w:b/>
          <w:bCs/>
        </w:rPr>
        <w:t>NextGenerationEU</w:t>
      </w:r>
      <w:proofErr w:type="spellEnd"/>
    </w:p>
    <w:p w:rsidR="00880C42" w:rsidRDefault="00880C42" w:rsidP="00D45ABE">
      <w:bookmarkStart w:id="0" w:name="_GoBack"/>
      <w:bookmarkEnd w:id="0"/>
    </w:p>
    <w:p w:rsidR="00D45ABE" w:rsidRPr="00585ECB" w:rsidRDefault="00D45ABE" w:rsidP="00D45ABE">
      <w:pPr>
        <w:rPr>
          <w:color w:val="000000" w:themeColor="text1"/>
        </w:rPr>
      </w:pPr>
      <w:r>
        <w:t>nu</w:t>
      </w:r>
      <w:r w:rsidR="00802BF8">
        <w:t>mer sprawy: OR-III.271.1.14</w:t>
      </w:r>
      <w:r w:rsidR="00ED685F">
        <w:t>.2024</w:t>
      </w:r>
      <w:r>
        <w:t xml:space="preserve">                                          </w:t>
      </w:r>
      <w:r w:rsidR="00880C42">
        <w:t xml:space="preserve">                               </w:t>
      </w:r>
      <w:r w:rsidR="00EE7229">
        <w:rPr>
          <w:color w:val="000000" w:themeColor="text1"/>
        </w:rPr>
        <w:t>Gorlice, 10</w:t>
      </w:r>
      <w:r w:rsidR="00880C42">
        <w:rPr>
          <w:color w:val="000000" w:themeColor="text1"/>
        </w:rPr>
        <w:t xml:space="preserve">.05.2024 </w:t>
      </w:r>
      <w:r w:rsidRPr="00585ECB">
        <w:rPr>
          <w:color w:val="000000" w:themeColor="text1"/>
        </w:rPr>
        <w:t xml:space="preserve"> r.</w:t>
      </w:r>
    </w:p>
    <w:p w:rsidR="00D45ABE" w:rsidRPr="00A83B66" w:rsidRDefault="00D45ABE" w:rsidP="00D45ABE">
      <w:pPr>
        <w:shd w:val="clear" w:color="auto" w:fill="FFFFFF"/>
        <w:tabs>
          <w:tab w:val="left" w:pos="413"/>
        </w:tabs>
        <w:spacing w:line="278" w:lineRule="exact"/>
      </w:pPr>
      <w:r>
        <w:t xml:space="preserve">                                                                                  </w:t>
      </w:r>
    </w:p>
    <w:p w:rsidR="00880C42" w:rsidRDefault="00880C42" w:rsidP="00D45ABE">
      <w:pPr>
        <w:shd w:val="clear" w:color="auto" w:fill="FFFFFF"/>
        <w:tabs>
          <w:tab w:val="left" w:leader="dot" w:pos="5918"/>
        </w:tabs>
        <w:jc w:val="center"/>
        <w:rPr>
          <w:spacing w:val="-2"/>
        </w:rPr>
      </w:pPr>
    </w:p>
    <w:p w:rsidR="00D45ABE" w:rsidRPr="00F60C47" w:rsidRDefault="00D45ABE" w:rsidP="00D45ABE">
      <w:pPr>
        <w:shd w:val="clear" w:color="auto" w:fill="FFFFFF"/>
        <w:tabs>
          <w:tab w:val="left" w:leader="dot" w:pos="5918"/>
        </w:tabs>
        <w:jc w:val="center"/>
        <w:rPr>
          <w:spacing w:val="-2"/>
        </w:rPr>
      </w:pPr>
      <w:r w:rsidRPr="00F60C47">
        <w:rPr>
          <w:spacing w:val="-2"/>
        </w:rPr>
        <w:t>Kierownik zamawiającego -   Burmistrz Miasta Gorlice,</w:t>
      </w:r>
    </w:p>
    <w:p w:rsidR="00D45ABE" w:rsidRDefault="00D45ABE" w:rsidP="00D45ABE">
      <w:pPr>
        <w:shd w:val="clear" w:color="auto" w:fill="FFFFFF"/>
        <w:tabs>
          <w:tab w:val="left" w:leader="dot" w:pos="5918"/>
        </w:tabs>
        <w:jc w:val="center"/>
      </w:pPr>
      <w:r w:rsidRPr="00F60C47">
        <w:rPr>
          <w:spacing w:val="-2"/>
        </w:rPr>
        <w:t>z siedzibą w</w:t>
      </w:r>
      <w:r w:rsidRPr="00F60C47">
        <w:t xml:space="preserve"> Gorlicach, </w:t>
      </w:r>
    </w:p>
    <w:p w:rsidR="00D45ABE" w:rsidRDefault="00D45ABE" w:rsidP="00D45ABE">
      <w:pPr>
        <w:shd w:val="clear" w:color="auto" w:fill="FFFFFF"/>
        <w:tabs>
          <w:tab w:val="left" w:leader="dot" w:pos="5918"/>
        </w:tabs>
        <w:jc w:val="center"/>
      </w:pPr>
      <w:r>
        <w:t xml:space="preserve">38- 300 Gorlice, </w:t>
      </w:r>
      <w:r w:rsidRPr="00F60C47">
        <w:t>Rynek 2</w:t>
      </w:r>
    </w:p>
    <w:p w:rsidR="00D45ABE" w:rsidRPr="00001037" w:rsidRDefault="00D45ABE" w:rsidP="00D45ABE">
      <w:pPr>
        <w:shd w:val="clear" w:color="auto" w:fill="FFFFFF"/>
        <w:tabs>
          <w:tab w:val="left" w:leader="dot" w:pos="5918"/>
        </w:tabs>
        <w:jc w:val="center"/>
        <w:rPr>
          <w:sz w:val="16"/>
          <w:szCs w:val="16"/>
        </w:rPr>
      </w:pPr>
    </w:p>
    <w:p w:rsidR="00880C42" w:rsidRDefault="00880C42" w:rsidP="006B6F4D">
      <w:pPr>
        <w:shd w:val="clear" w:color="auto" w:fill="FFFFFF"/>
        <w:ind w:right="-82"/>
        <w:jc w:val="center"/>
        <w:rPr>
          <w:rFonts w:asciiTheme="minorHAnsi" w:hAnsiTheme="minorHAnsi" w:cstheme="minorHAnsi"/>
          <w:b/>
          <w:bCs/>
          <w:spacing w:val="-3"/>
          <w:sz w:val="28"/>
          <w:szCs w:val="28"/>
        </w:rPr>
      </w:pPr>
    </w:p>
    <w:p w:rsidR="00D45ABE" w:rsidRPr="006B6F4D" w:rsidRDefault="00D45ABE" w:rsidP="006B6F4D">
      <w:pPr>
        <w:shd w:val="clear" w:color="auto" w:fill="FFFFFF"/>
        <w:ind w:right="-82"/>
        <w:jc w:val="center"/>
        <w:rPr>
          <w:rFonts w:asciiTheme="minorHAnsi" w:hAnsiTheme="minorHAnsi" w:cstheme="minorHAnsi"/>
          <w:b/>
          <w:bCs/>
          <w:spacing w:val="-1"/>
          <w:sz w:val="28"/>
          <w:szCs w:val="28"/>
        </w:rPr>
      </w:pPr>
      <w:r w:rsidRPr="006B6F4D">
        <w:rPr>
          <w:rFonts w:asciiTheme="minorHAnsi" w:hAnsiTheme="minorHAnsi" w:cstheme="minorHAnsi"/>
          <w:b/>
          <w:bCs/>
          <w:spacing w:val="-3"/>
          <w:sz w:val="28"/>
          <w:szCs w:val="28"/>
        </w:rPr>
        <w:t xml:space="preserve">ZAPRASZA </w:t>
      </w:r>
      <w:r w:rsidRPr="006B6F4D">
        <w:rPr>
          <w:rFonts w:asciiTheme="minorHAnsi" w:hAnsiTheme="minorHAnsi" w:cstheme="minorHAnsi"/>
          <w:b/>
          <w:bCs/>
          <w:spacing w:val="-1"/>
          <w:sz w:val="28"/>
          <w:szCs w:val="28"/>
        </w:rPr>
        <w:t xml:space="preserve">do złożenia propozycji cenowej na </w:t>
      </w:r>
      <w:bookmarkStart w:id="1" w:name="_Hlk29887148"/>
    </w:p>
    <w:bookmarkEnd w:id="1"/>
    <w:p w:rsidR="00802BF8" w:rsidRDefault="00802BF8" w:rsidP="00802BF8">
      <w:pPr>
        <w:tabs>
          <w:tab w:val="num" w:pos="0"/>
        </w:tabs>
        <w:jc w:val="center"/>
        <w:rPr>
          <w:rFonts w:ascii="Arial" w:hAnsi="Arial" w:cs="Arial"/>
          <w:b/>
        </w:rPr>
      </w:pPr>
      <w:r w:rsidRPr="00F22F14">
        <w:rPr>
          <w:rFonts w:ascii="Arial" w:hAnsi="Arial" w:cs="Arial"/>
          <w:b/>
        </w:rPr>
        <w:t>dostawę wyposażenia meblowego (krzesełka, stoliki i przewijak dla dzieci, krzesła konferencyjne i fotele biurowe) do nowo powstającego żłobka miejskiego przy ul. Wyszyńskiego 21 w Gorlicach</w:t>
      </w:r>
    </w:p>
    <w:p w:rsidR="00880C42" w:rsidRPr="00F22F14" w:rsidRDefault="00880C42" w:rsidP="00802BF8">
      <w:pPr>
        <w:tabs>
          <w:tab w:val="num" w:pos="0"/>
        </w:tabs>
        <w:jc w:val="center"/>
        <w:rPr>
          <w:rFonts w:ascii="Arial" w:hAnsi="Arial" w:cs="Arial"/>
          <w:b/>
          <w:i/>
          <w:iCs/>
          <w:color w:val="000000"/>
        </w:rPr>
      </w:pPr>
    </w:p>
    <w:p w:rsidR="00D45ABE" w:rsidRDefault="00D45ABE" w:rsidP="00D45ABE">
      <w:pPr>
        <w:shd w:val="clear" w:color="auto" w:fill="FFFFFF"/>
        <w:tabs>
          <w:tab w:val="left" w:leader="dot" w:pos="3994"/>
        </w:tabs>
        <w:jc w:val="both"/>
      </w:pPr>
      <w:r>
        <w:rPr>
          <w:color w:val="000000"/>
          <w:spacing w:val="3"/>
        </w:rPr>
        <w:t>P</w:t>
      </w:r>
      <w:r>
        <w:rPr>
          <w:color w:val="000000"/>
        </w:rPr>
        <w:t>ostępowanie o wartości szacunkowej poniżej 130000 zł. Postępowanie prowadzone jest w oparciu                                    o obowiązujący w Urzędzie Miejskim w Gorlicach Regulamin udzielania zamówień publicznych.</w:t>
      </w:r>
    </w:p>
    <w:p w:rsidR="00D45ABE" w:rsidRPr="00345DC4" w:rsidRDefault="00D45ABE" w:rsidP="00D45ABE">
      <w:pPr>
        <w:shd w:val="clear" w:color="auto" w:fill="FFFFFF"/>
        <w:rPr>
          <w:b/>
          <w:bCs/>
          <w:spacing w:val="-1"/>
          <w:sz w:val="20"/>
          <w:szCs w:val="20"/>
        </w:rPr>
      </w:pPr>
    </w:p>
    <w:p w:rsidR="00D45ABE" w:rsidRPr="005D536B" w:rsidRDefault="00D45ABE" w:rsidP="00D45ABE">
      <w:pPr>
        <w:shd w:val="clear" w:color="auto" w:fill="FFFFFF"/>
        <w:rPr>
          <w:b/>
          <w:bCs/>
          <w:spacing w:val="-1"/>
        </w:rPr>
      </w:pPr>
      <w:r w:rsidRPr="00BF6A78">
        <w:rPr>
          <w:b/>
          <w:bCs/>
          <w:spacing w:val="-1"/>
        </w:rPr>
        <w:t>1. Opis przedmiotu zamówienia:</w:t>
      </w:r>
    </w:p>
    <w:p w:rsidR="00802BF8" w:rsidRPr="00802BF8" w:rsidRDefault="00D45ABE" w:rsidP="00802BF8">
      <w:pPr>
        <w:widowControl w:val="0"/>
        <w:tabs>
          <w:tab w:val="left" w:pos="284"/>
        </w:tabs>
        <w:suppressAutoHyphens/>
        <w:spacing w:line="276" w:lineRule="auto"/>
        <w:jc w:val="both"/>
        <w:rPr>
          <w:rFonts w:asciiTheme="minorHAnsi" w:hAnsiTheme="minorHAnsi" w:cstheme="minorHAnsi"/>
          <w:color w:val="000000"/>
        </w:rPr>
      </w:pPr>
      <w:r w:rsidRPr="00802BF8">
        <w:rPr>
          <w:rFonts w:asciiTheme="minorHAnsi" w:hAnsiTheme="minorHAnsi" w:cstheme="minorHAnsi"/>
        </w:rPr>
        <w:t xml:space="preserve">Przedmiotem zamówienia jest </w:t>
      </w:r>
      <w:r w:rsidR="00802BF8" w:rsidRPr="00802BF8">
        <w:rPr>
          <w:rFonts w:asciiTheme="minorHAnsi" w:hAnsiTheme="minorHAnsi" w:cstheme="minorHAnsi"/>
          <w:color w:val="000000"/>
        </w:rPr>
        <w:t>dostawa Zamawiającemu</w:t>
      </w:r>
      <w:r w:rsidR="00802BF8" w:rsidRPr="00802BF8">
        <w:rPr>
          <w:rFonts w:asciiTheme="minorHAnsi" w:eastAsia="Arial" w:hAnsiTheme="minorHAnsi" w:cstheme="minorHAnsi"/>
          <w:color w:val="000000"/>
        </w:rPr>
        <w:t xml:space="preserve"> </w:t>
      </w:r>
      <w:r w:rsidR="00802BF8" w:rsidRPr="00802BF8">
        <w:rPr>
          <w:rFonts w:asciiTheme="minorHAnsi" w:hAnsiTheme="minorHAnsi" w:cstheme="minorHAnsi"/>
          <w:color w:val="000000"/>
        </w:rPr>
        <w:t xml:space="preserve"> do wskazanego przez</w:t>
      </w:r>
    </w:p>
    <w:p w:rsidR="00802BF8" w:rsidRPr="00802BF8" w:rsidRDefault="00802BF8" w:rsidP="00802BF8">
      <w:pPr>
        <w:widowControl w:val="0"/>
        <w:tabs>
          <w:tab w:val="left" w:pos="284"/>
        </w:tabs>
        <w:spacing w:line="276" w:lineRule="auto"/>
        <w:ind w:left="284"/>
        <w:jc w:val="both"/>
        <w:rPr>
          <w:rFonts w:asciiTheme="minorHAnsi" w:hAnsiTheme="minorHAnsi" w:cstheme="minorHAnsi"/>
          <w:color w:val="000000"/>
        </w:rPr>
      </w:pPr>
      <w:r w:rsidRPr="00802BF8">
        <w:rPr>
          <w:rFonts w:asciiTheme="minorHAnsi" w:hAnsiTheme="minorHAnsi" w:cstheme="minorHAnsi"/>
          <w:color w:val="000000"/>
        </w:rPr>
        <w:t>Zamawiającego punktu mebli i sprzętów:</w:t>
      </w:r>
    </w:p>
    <w:p w:rsidR="00802BF8" w:rsidRPr="00802BF8" w:rsidRDefault="00802BF8" w:rsidP="00802BF8">
      <w:pPr>
        <w:numPr>
          <w:ilvl w:val="0"/>
          <w:numId w:val="22"/>
        </w:numPr>
        <w:suppressAutoHyphens/>
        <w:jc w:val="both"/>
        <w:rPr>
          <w:rFonts w:asciiTheme="minorHAnsi" w:hAnsiTheme="minorHAnsi" w:cstheme="minorHAnsi"/>
        </w:rPr>
      </w:pPr>
      <w:r w:rsidRPr="00802BF8">
        <w:rPr>
          <w:rFonts w:asciiTheme="minorHAnsi" w:hAnsiTheme="minorHAnsi" w:cstheme="minorHAnsi"/>
        </w:rPr>
        <w:t xml:space="preserve">Krzesełko rozmiar „0” z zabezpieczeniem – 12 szt., </w:t>
      </w:r>
    </w:p>
    <w:p w:rsidR="00802BF8" w:rsidRPr="00802BF8" w:rsidRDefault="00802BF8" w:rsidP="00802BF8">
      <w:pPr>
        <w:numPr>
          <w:ilvl w:val="0"/>
          <w:numId w:val="22"/>
        </w:numPr>
        <w:suppressAutoHyphens/>
        <w:jc w:val="both"/>
        <w:rPr>
          <w:rFonts w:asciiTheme="minorHAnsi" w:hAnsiTheme="minorHAnsi" w:cstheme="minorHAnsi"/>
        </w:rPr>
      </w:pPr>
      <w:r w:rsidRPr="00802BF8">
        <w:rPr>
          <w:rFonts w:asciiTheme="minorHAnsi" w:hAnsiTheme="minorHAnsi" w:cstheme="minorHAnsi"/>
        </w:rPr>
        <w:t>Krzesełko rozmiar „1”– 6 szt.,</w:t>
      </w:r>
    </w:p>
    <w:p w:rsidR="00802BF8" w:rsidRPr="00802BF8" w:rsidRDefault="00802BF8" w:rsidP="00802BF8">
      <w:pPr>
        <w:numPr>
          <w:ilvl w:val="0"/>
          <w:numId w:val="22"/>
        </w:numPr>
        <w:suppressAutoHyphens/>
        <w:jc w:val="both"/>
        <w:rPr>
          <w:rFonts w:asciiTheme="minorHAnsi" w:hAnsiTheme="minorHAnsi" w:cstheme="minorHAnsi"/>
        </w:rPr>
      </w:pPr>
      <w:r w:rsidRPr="00802BF8">
        <w:rPr>
          <w:rFonts w:asciiTheme="minorHAnsi" w:hAnsiTheme="minorHAnsi" w:cstheme="minorHAnsi"/>
        </w:rPr>
        <w:t>Krzesełko rozmiar „1” z podłokietnikami – 6 szt.,</w:t>
      </w:r>
    </w:p>
    <w:p w:rsidR="00802BF8" w:rsidRPr="00802BF8" w:rsidRDefault="00802BF8" w:rsidP="00802BF8">
      <w:pPr>
        <w:numPr>
          <w:ilvl w:val="0"/>
          <w:numId w:val="22"/>
        </w:numPr>
        <w:suppressAutoHyphens/>
        <w:jc w:val="both"/>
        <w:rPr>
          <w:rFonts w:asciiTheme="minorHAnsi" w:hAnsiTheme="minorHAnsi" w:cstheme="minorHAnsi"/>
        </w:rPr>
      </w:pPr>
      <w:r w:rsidRPr="00802BF8">
        <w:rPr>
          <w:rFonts w:asciiTheme="minorHAnsi" w:hAnsiTheme="minorHAnsi" w:cstheme="minorHAnsi"/>
        </w:rPr>
        <w:t xml:space="preserve">Krzesełko rozmiar „2” – 3 szt., </w:t>
      </w:r>
    </w:p>
    <w:p w:rsidR="00802BF8" w:rsidRPr="00802BF8" w:rsidRDefault="00802BF8" w:rsidP="00802BF8">
      <w:pPr>
        <w:numPr>
          <w:ilvl w:val="0"/>
          <w:numId w:val="22"/>
        </w:numPr>
        <w:suppressAutoHyphens/>
        <w:jc w:val="both"/>
        <w:rPr>
          <w:rFonts w:asciiTheme="minorHAnsi" w:hAnsiTheme="minorHAnsi" w:cstheme="minorHAnsi"/>
        </w:rPr>
      </w:pPr>
      <w:r w:rsidRPr="00802BF8">
        <w:rPr>
          <w:rFonts w:asciiTheme="minorHAnsi" w:hAnsiTheme="minorHAnsi" w:cstheme="minorHAnsi"/>
        </w:rPr>
        <w:t>Fotel biurowy – 1 szt.,</w:t>
      </w:r>
    </w:p>
    <w:p w:rsidR="00802BF8" w:rsidRPr="00802BF8" w:rsidRDefault="00802BF8" w:rsidP="00802BF8">
      <w:pPr>
        <w:numPr>
          <w:ilvl w:val="0"/>
          <w:numId w:val="22"/>
        </w:numPr>
        <w:suppressAutoHyphens/>
        <w:jc w:val="both"/>
        <w:rPr>
          <w:rFonts w:asciiTheme="minorHAnsi" w:hAnsiTheme="minorHAnsi" w:cstheme="minorHAnsi"/>
        </w:rPr>
      </w:pPr>
      <w:r w:rsidRPr="00802BF8">
        <w:rPr>
          <w:rFonts w:asciiTheme="minorHAnsi" w:hAnsiTheme="minorHAnsi" w:cstheme="minorHAnsi"/>
        </w:rPr>
        <w:t>krzesło konferencyjne – 5 szt.,</w:t>
      </w:r>
    </w:p>
    <w:p w:rsidR="00802BF8" w:rsidRPr="00802BF8" w:rsidRDefault="00802BF8" w:rsidP="00802BF8">
      <w:pPr>
        <w:numPr>
          <w:ilvl w:val="0"/>
          <w:numId w:val="22"/>
        </w:numPr>
        <w:suppressAutoHyphens/>
        <w:jc w:val="both"/>
        <w:rPr>
          <w:rFonts w:asciiTheme="minorHAnsi" w:hAnsiTheme="minorHAnsi" w:cstheme="minorHAnsi"/>
        </w:rPr>
      </w:pPr>
      <w:r w:rsidRPr="00802BF8">
        <w:rPr>
          <w:rFonts w:asciiTheme="minorHAnsi" w:hAnsiTheme="minorHAnsi" w:cstheme="minorHAnsi"/>
        </w:rPr>
        <w:t>krzesełko do karmienia – 1 szt.,</w:t>
      </w:r>
    </w:p>
    <w:p w:rsidR="00802BF8" w:rsidRPr="00802BF8" w:rsidRDefault="00802BF8" w:rsidP="00802BF8">
      <w:pPr>
        <w:numPr>
          <w:ilvl w:val="0"/>
          <w:numId w:val="22"/>
        </w:numPr>
        <w:suppressAutoHyphens/>
        <w:jc w:val="both"/>
        <w:rPr>
          <w:rFonts w:asciiTheme="minorHAnsi" w:hAnsiTheme="minorHAnsi" w:cstheme="minorHAnsi"/>
        </w:rPr>
      </w:pPr>
      <w:r w:rsidRPr="00802BF8">
        <w:rPr>
          <w:rFonts w:asciiTheme="minorHAnsi" w:hAnsiTheme="minorHAnsi" w:cstheme="minorHAnsi"/>
        </w:rPr>
        <w:t>stolik okrągły – 3 szt.,</w:t>
      </w:r>
    </w:p>
    <w:p w:rsidR="00802BF8" w:rsidRPr="00802BF8" w:rsidRDefault="00802BF8" w:rsidP="00802BF8">
      <w:pPr>
        <w:numPr>
          <w:ilvl w:val="0"/>
          <w:numId w:val="22"/>
        </w:numPr>
        <w:suppressAutoHyphens/>
        <w:jc w:val="both"/>
        <w:rPr>
          <w:rFonts w:asciiTheme="minorHAnsi" w:hAnsiTheme="minorHAnsi" w:cstheme="minorHAnsi"/>
        </w:rPr>
      </w:pPr>
      <w:r w:rsidRPr="00802BF8">
        <w:rPr>
          <w:rFonts w:asciiTheme="minorHAnsi" w:hAnsiTheme="minorHAnsi" w:cstheme="minorHAnsi"/>
        </w:rPr>
        <w:t xml:space="preserve">stolik półokrągły (typu „banan”) – 4 szt., </w:t>
      </w:r>
    </w:p>
    <w:p w:rsidR="00802BF8" w:rsidRPr="00802BF8" w:rsidRDefault="00802BF8" w:rsidP="00802BF8">
      <w:pPr>
        <w:numPr>
          <w:ilvl w:val="0"/>
          <w:numId w:val="22"/>
        </w:numPr>
        <w:suppressAutoHyphens/>
        <w:jc w:val="both"/>
        <w:rPr>
          <w:rFonts w:asciiTheme="minorHAnsi" w:hAnsiTheme="minorHAnsi" w:cstheme="minorHAnsi"/>
        </w:rPr>
      </w:pPr>
      <w:r w:rsidRPr="00802BF8">
        <w:rPr>
          <w:rFonts w:asciiTheme="minorHAnsi" w:hAnsiTheme="minorHAnsi" w:cstheme="minorHAnsi"/>
        </w:rPr>
        <w:t>przewijak dla dzieci – 1 szt.,</w:t>
      </w:r>
    </w:p>
    <w:p w:rsidR="00D45ABE" w:rsidRPr="00585ECB" w:rsidRDefault="00D45ABE" w:rsidP="00802BF8">
      <w:pPr>
        <w:widowControl w:val="0"/>
        <w:tabs>
          <w:tab w:val="left" w:pos="284"/>
        </w:tabs>
        <w:suppressAutoHyphens/>
        <w:jc w:val="both"/>
        <w:rPr>
          <w:rFonts w:asciiTheme="minorHAnsi" w:hAnsiTheme="minorHAnsi" w:cstheme="minorHAnsi"/>
          <w:color w:val="000000"/>
        </w:rPr>
      </w:pPr>
      <w:r w:rsidRPr="00585ECB">
        <w:rPr>
          <w:rFonts w:asciiTheme="minorHAnsi" w:hAnsiTheme="minorHAnsi" w:cstheme="minorHAnsi"/>
        </w:rPr>
        <w:t>zgodnie  z postanowieniami zwartymi we wzorze umowy stanowiącym załącznik nr 1 do niniejszego zaproszenia</w:t>
      </w:r>
      <w:r w:rsidR="00802BF8">
        <w:rPr>
          <w:rFonts w:asciiTheme="minorHAnsi" w:hAnsiTheme="minorHAnsi" w:cstheme="minorHAnsi"/>
        </w:rPr>
        <w:t>, posiadających parametry i cechy wymienione w specyfikacji technicznej zamówienia stanowiącej załącznik nr 2 do Zaproszenia.</w:t>
      </w:r>
    </w:p>
    <w:p w:rsidR="00D45ABE" w:rsidRPr="00345DC4" w:rsidRDefault="00D45ABE" w:rsidP="00D45ABE">
      <w:pPr>
        <w:shd w:val="clear" w:color="auto" w:fill="FFFFFF"/>
        <w:tabs>
          <w:tab w:val="left" w:pos="259"/>
          <w:tab w:val="left" w:leader="dot" w:pos="6605"/>
        </w:tabs>
        <w:jc w:val="both"/>
        <w:rPr>
          <w:b/>
          <w:bCs/>
          <w:color w:val="000000"/>
          <w:sz w:val="20"/>
          <w:szCs w:val="20"/>
        </w:rPr>
      </w:pPr>
    </w:p>
    <w:p w:rsidR="00A03667" w:rsidRDefault="00D45ABE" w:rsidP="00D45ABE">
      <w:pPr>
        <w:shd w:val="clear" w:color="auto" w:fill="FFFFFF"/>
        <w:tabs>
          <w:tab w:val="left" w:pos="259"/>
          <w:tab w:val="left" w:leader="dot" w:pos="6605"/>
        </w:tabs>
        <w:jc w:val="both"/>
        <w:rPr>
          <w:b/>
          <w:bCs/>
          <w:color w:val="000000"/>
        </w:rPr>
      </w:pPr>
      <w:r>
        <w:rPr>
          <w:b/>
          <w:bCs/>
          <w:color w:val="000000"/>
        </w:rPr>
        <w:t>2. Wymagan</w:t>
      </w:r>
      <w:r w:rsidR="00A03667">
        <w:rPr>
          <w:b/>
          <w:bCs/>
          <w:color w:val="000000"/>
        </w:rPr>
        <w:t>y termin realizacji zamówienia:</w:t>
      </w:r>
    </w:p>
    <w:p w:rsidR="00D45ABE" w:rsidRDefault="00802BF8" w:rsidP="00802BF8">
      <w:pPr>
        <w:suppressAutoHyphens/>
        <w:spacing w:line="276" w:lineRule="auto"/>
        <w:jc w:val="both"/>
        <w:rPr>
          <w:rFonts w:asciiTheme="minorHAnsi" w:hAnsiTheme="minorHAnsi" w:cstheme="minorHAnsi"/>
          <w:b/>
          <w:color w:val="000000"/>
          <w:u w:val="single"/>
        </w:rPr>
      </w:pPr>
      <w:r w:rsidRPr="00802BF8">
        <w:rPr>
          <w:rFonts w:asciiTheme="minorHAnsi" w:hAnsiTheme="minorHAnsi" w:cstheme="minorHAnsi"/>
          <w:b/>
          <w:bCs/>
          <w:color w:val="000000"/>
          <w:u w:val="single"/>
        </w:rPr>
        <w:t xml:space="preserve">Dostawa do Zamawiającego </w:t>
      </w:r>
      <w:r w:rsidRPr="00802BF8">
        <w:rPr>
          <w:rFonts w:asciiTheme="minorHAnsi" w:hAnsiTheme="minorHAnsi" w:cstheme="minorHAnsi"/>
          <w:b/>
          <w:color w:val="000000"/>
          <w:u w:val="single"/>
        </w:rPr>
        <w:t>nie wcześniej niż w dniu 15.07.2024 r. Termin</w:t>
      </w:r>
      <w:r w:rsidRPr="00802BF8">
        <w:rPr>
          <w:rFonts w:asciiTheme="minorHAnsi" w:eastAsia="Arial" w:hAnsiTheme="minorHAnsi" w:cstheme="minorHAnsi"/>
          <w:b/>
          <w:color w:val="000000"/>
          <w:u w:val="single"/>
        </w:rPr>
        <w:t xml:space="preserve"> </w:t>
      </w:r>
      <w:r w:rsidRPr="00802BF8">
        <w:rPr>
          <w:rFonts w:asciiTheme="minorHAnsi" w:hAnsiTheme="minorHAnsi" w:cstheme="minorHAnsi"/>
          <w:b/>
          <w:color w:val="000000"/>
          <w:u w:val="single"/>
        </w:rPr>
        <w:t>zakończenia</w:t>
      </w:r>
      <w:r w:rsidRPr="00802BF8">
        <w:rPr>
          <w:rFonts w:asciiTheme="minorHAnsi" w:eastAsia="Arial" w:hAnsiTheme="minorHAnsi" w:cstheme="minorHAnsi"/>
          <w:b/>
          <w:color w:val="000000"/>
          <w:u w:val="single"/>
        </w:rPr>
        <w:t xml:space="preserve"> </w:t>
      </w:r>
      <w:r w:rsidRPr="00802BF8">
        <w:rPr>
          <w:rFonts w:asciiTheme="minorHAnsi" w:hAnsiTheme="minorHAnsi" w:cstheme="minorHAnsi"/>
          <w:b/>
          <w:color w:val="000000"/>
          <w:u w:val="single"/>
        </w:rPr>
        <w:t>przedmiotu</w:t>
      </w:r>
      <w:r w:rsidRPr="00802BF8">
        <w:rPr>
          <w:rFonts w:asciiTheme="minorHAnsi" w:eastAsia="Arial" w:hAnsiTheme="minorHAnsi" w:cstheme="minorHAnsi"/>
          <w:b/>
          <w:color w:val="000000"/>
          <w:u w:val="single"/>
        </w:rPr>
        <w:t xml:space="preserve"> </w:t>
      </w:r>
      <w:r w:rsidRPr="00802BF8">
        <w:rPr>
          <w:rFonts w:asciiTheme="minorHAnsi" w:hAnsiTheme="minorHAnsi" w:cstheme="minorHAnsi"/>
          <w:b/>
          <w:color w:val="000000"/>
          <w:u w:val="single"/>
        </w:rPr>
        <w:t xml:space="preserve">zamówienia: </w:t>
      </w:r>
      <w:r w:rsidRPr="00802BF8">
        <w:rPr>
          <w:rFonts w:asciiTheme="minorHAnsi" w:eastAsia="Arial" w:hAnsiTheme="minorHAnsi" w:cstheme="minorHAnsi"/>
          <w:b/>
          <w:color w:val="000000"/>
          <w:u w:val="single"/>
        </w:rPr>
        <w:t xml:space="preserve">16.08.2024 </w:t>
      </w:r>
      <w:r w:rsidRPr="00802BF8">
        <w:rPr>
          <w:rFonts w:asciiTheme="minorHAnsi" w:hAnsiTheme="minorHAnsi" w:cstheme="minorHAnsi"/>
          <w:b/>
          <w:color w:val="000000"/>
          <w:u w:val="single"/>
        </w:rPr>
        <w:t>roku.</w:t>
      </w:r>
    </w:p>
    <w:p w:rsidR="00880C42" w:rsidRPr="00802BF8" w:rsidRDefault="00880C42" w:rsidP="00802BF8">
      <w:pPr>
        <w:suppressAutoHyphens/>
        <w:spacing w:line="276" w:lineRule="auto"/>
        <w:jc w:val="both"/>
        <w:rPr>
          <w:rFonts w:asciiTheme="minorHAnsi" w:hAnsiTheme="minorHAnsi" w:cstheme="minorHAnsi"/>
          <w:b/>
          <w:color w:val="000000"/>
          <w:u w:val="single"/>
        </w:rPr>
      </w:pPr>
    </w:p>
    <w:p w:rsidR="00D45ABE" w:rsidRDefault="00D45ABE" w:rsidP="00D45ABE">
      <w:pPr>
        <w:shd w:val="clear" w:color="auto" w:fill="FFFFFF"/>
        <w:spacing w:before="5" w:line="274" w:lineRule="exact"/>
        <w:ind w:left="180" w:hanging="180"/>
        <w:jc w:val="both"/>
        <w:rPr>
          <w:color w:val="000000"/>
          <w:spacing w:val="-1"/>
        </w:rPr>
      </w:pPr>
      <w:r>
        <w:rPr>
          <w:b/>
          <w:bCs/>
          <w:color w:val="000000"/>
          <w:spacing w:val="-2"/>
        </w:rPr>
        <w:t>3. Propozycja ma zawierać następujące dokumenty:</w:t>
      </w:r>
    </w:p>
    <w:p w:rsidR="00D45ABE" w:rsidRPr="003D19C0" w:rsidRDefault="00D45ABE" w:rsidP="00D45ABE">
      <w:pPr>
        <w:numPr>
          <w:ilvl w:val="0"/>
          <w:numId w:val="7"/>
        </w:numPr>
        <w:shd w:val="clear" w:color="auto" w:fill="FFFFFF"/>
        <w:tabs>
          <w:tab w:val="clear" w:pos="1500"/>
          <w:tab w:val="num" w:pos="540"/>
        </w:tabs>
        <w:spacing w:line="274" w:lineRule="exact"/>
        <w:ind w:left="540"/>
        <w:jc w:val="both"/>
      </w:pPr>
      <w:r>
        <w:rPr>
          <w:color w:val="000000"/>
          <w:spacing w:val="-1"/>
        </w:rPr>
        <w:t>formularz propozycji cenowej wg załączon</w:t>
      </w:r>
      <w:r w:rsidR="00802BF8">
        <w:rPr>
          <w:color w:val="000000"/>
          <w:spacing w:val="-1"/>
        </w:rPr>
        <w:t>ego wzoru stanowiącego zał. nr 3</w:t>
      </w:r>
      <w:r>
        <w:rPr>
          <w:color w:val="000000"/>
          <w:spacing w:val="-1"/>
        </w:rPr>
        <w:t xml:space="preserve"> do zaproszenia,</w:t>
      </w:r>
      <w:r>
        <w:rPr>
          <w:color w:val="000000"/>
        </w:rPr>
        <w:t xml:space="preserve"> </w:t>
      </w:r>
    </w:p>
    <w:p w:rsidR="00D45ABE" w:rsidRPr="00802BF8" w:rsidRDefault="00D45ABE" w:rsidP="00D45ABE">
      <w:pPr>
        <w:numPr>
          <w:ilvl w:val="0"/>
          <w:numId w:val="7"/>
        </w:numPr>
        <w:shd w:val="clear" w:color="auto" w:fill="FFFFFF"/>
        <w:tabs>
          <w:tab w:val="clear" w:pos="1500"/>
          <w:tab w:val="left" w:pos="259"/>
          <w:tab w:val="num" w:pos="540"/>
        </w:tabs>
        <w:suppressAutoHyphens/>
        <w:spacing w:line="278" w:lineRule="exact"/>
        <w:ind w:left="540" w:right="68"/>
        <w:jc w:val="both"/>
        <w:rPr>
          <w:color w:val="000000"/>
          <w:spacing w:val="-13"/>
        </w:rPr>
      </w:pPr>
      <w:r>
        <w:t>zaparafowany wzór umowy, stanowiący zał. nr 1 do zaproszenia</w:t>
      </w:r>
      <w:r w:rsidR="00802BF8">
        <w:rPr>
          <w:spacing w:val="-2"/>
        </w:rPr>
        <w:t>,</w:t>
      </w:r>
    </w:p>
    <w:p w:rsidR="00802BF8" w:rsidRPr="00802BF8" w:rsidRDefault="00802BF8" w:rsidP="00D45ABE">
      <w:pPr>
        <w:numPr>
          <w:ilvl w:val="0"/>
          <w:numId w:val="7"/>
        </w:numPr>
        <w:shd w:val="clear" w:color="auto" w:fill="FFFFFF"/>
        <w:tabs>
          <w:tab w:val="clear" w:pos="1500"/>
          <w:tab w:val="left" w:pos="259"/>
          <w:tab w:val="num" w:pos="540"/>
        </w:tabs>
        <w:suppressAutoHyphens/>
        <w:spacing w:line="278" w:lineRule="exact"/>
        <w:ind w:left="540" w:right="68"/>
        <w:jc w:val="both"/>
        <w:rPr>
          <w:rFonts w:asciiTheme="minorHAnsi" w:hAnsiTheme="minorHAnsi" w:cstheme="minorHAnsi"/>
          <w:color w:val="000000"/>
          <w:spacing w:val="-13"/>
        </w:rPr>
      </w:pPr>
      <w:r w:rsidRPr="00802BF8">
        <w:rPr>
          <w:rFonts w:asciiTheme="minorHAnsi" w:hAnsiTheme="minorHAnsi" w:cstheme="minorHAnsi"/>
          <w:spacing w:val="-2"/>
        </w:rPr>
        <w:t>dla każdego z mebli lub sprzętów wymienionych w ust. 1 lit. a – j dokumenty potwierdzające że oferowany przedmiot dostawy spełnia parametry i wymagania określone w załączniku nr 2 do Zaproszenia – specyfikacji technicznej zamówienia (</w:t>
      </w:r>
      <w:r w:rsidRPr="00802BF8">
        <w:rPr>
          <w:rFonts w:asciiTheme="minorHAnsi" w:hAnsiTheme="minorHAnsi" w:cstheme="minorHAnsi"/>
          <w:color w:val="000000"/>
        </w:rPr>
        <w:t xml:space="preserve">karty techniczne i specyfikacje, wydruki stron internetowych, certyfikaty, atesty itp. – dopuszcza się wydruki stron internetowych producenta danego mebla lub urządzenia opatrzone klauzula </w:t>
      </w:r>
      <w:r w:rsidR="00880C42">
        <w:rPr>
          <w:rFonts w:asciiTheme="minorHAnsi" w:hAnsiTheme="minorHAnsi" w:cstheme="minorHAnsi"/>
          <w:color w:val="000000"/>
        </w:rPr>
        <w:t>„za zgodność</w:t>
      </w:r>
      <w:r w:rsidRPr="00802BF8">
        <w:rPr>
          <w:rFonts w:asciiTheme="minorHAnsi" w:hAnsiTheme="minorHAnsi" w:cstheme="minorHAnsi"/>
          <w:color w:val="000000"/>
        </w:rPr>
        <w:t xml:space="preserve">” i podpisane przez Wykonawcę.  </w:t>
      </w:r>
    </w:p>
    <w:p w:rsidR="00D45ABE" w:rsidRDefault="00D45ABE" w:rsidP="00D45ABE">
      <w:pPr>
        <w:shd w:val="clear" w:color="auto" w:fill="FFFFFF"/>
        <w:spacing w:line="274" w:lineRule="exact"/>
        <w:rPr>
          <w:color w:val="000000"/>
          <w:spacing w:val="-2"/>
        </w:rPr>
      </w:pPr>
    </w:p>
    <w:p w:rsidR="00D45ABE" w:rsidRDefault="00D45ABE" w:rsidP="00D45ABE">
      <w:pPr>
        <w:shd w:val="clear" w:color="auto" w:fill="FFFFFF"/>
        <w:spacing w:line="274" w:lineRule="exact"/>
        <w:jc w:val="both"/>
      </w:pPr>
      <w:r>
        <w:t>W przypadku nie dołączenia do propozycji cenowej któregokolwiek dokumentu wymienionego powyżej lub dokumentu nie spełniającego wymagań zamawiająceg</w:t>
      </w:r>
      <w:r w:rsidR="00880C42">
        <w:t>o, wyszczególnionych w pkt 1 – 3</w:t>
      </w:r>
      <w:r>
        <w:t>, Wykonawca może zostać wezwany do uzupełnienia dokumentów w określonym przez Zamawiającego terminie. Nieuzupełnienie  dokumentów będzie uznane przez zamawiającego za niespełnienie przez zaproszonego wykonawcę warunków niezbędnych dla realizacji przedmiotowego zamówienia. Propozycja cenowa takiego wykonawcy nie będzie rozpatrywana. Dopuszcza się również wyjaśnienie treści dokumentów w razie wątpliwości.</w:t>
      </w:r>
    </w:p>
    <w:p w:rsidR="00D45ABE" w:rsidRDefault="00D45ABE" w:rsidP="00D45ABE">
      <w:pPr>
        <w:shd w:val="clear" w:color="auto" w:fill="FFFFFF"/>
        <w:spacing w:line="274" w:lineRule="exact"/>
        <w:jc w:val="both"/>
      </w:pPr>
    </w:p>
    <w:p w:rsidR="00D45ABE" w:rsidRDefault="00D45ABE" w:rsidP="00D45ABE">
      <w:pPr>
        <w:shd w:val="clear" w:color="auto" w:fill="FFFFFF"/>
        <w:rPr>
          <w:color w:val="000000"/>
          <w:spacing w:val="-1"/>
        </w:rPr>
      </w:pPr>
      <w:r>
        <w:rPr>
          <w:b/>
          <w:color w:val="000000"/>
          <w:spacing w:val="-13"/>
        </w:rPr>
        <w:t>4</w:t>
      </w:r>
      <w:r w:rsidRPr="00794FFA">
        <w:rPr>
          <w:b/>
          <w:color w:val="000000"/>
          <w:spacing w:val="-13"/>
        </w:rPr>
        <w:t>.</w:t>
      </w:r>
      <w:r>
        <w:rPr>
          <w:color w:val="000000"/>
        </w:rPr>
        <w:t xml:space="preserve"> </w:t>
      </w:r>
      <w:r>
        <w:rPr>
          <w:b/>
          <w:bCs/>
          <w:color w:val="000000"/>
          <w:spacing w:val="-1"/>
        </w:rPr>
        <w:t>Opis sposobu obliczenia ceny w składanej propozycji cenowej:</w:t>
      </w:r>
    </w:p>
    <w:p w:rsidR="00D45ABE" w:rsidRDefault="00D45ABE" w:rsidP="00D45ABE">
      <w:pPr>
        <w:shd w:val="clear" w:color="auto" w:fill="FFFFFF"/>
        <w:jc w:val="both"/>
        <w:rPr>
          <w:color w:val="000000"/>
          <w:spacing w:val="-1"/>
        </w:rPr>
      </w:pPr>
      <w:r>
        <w:rPr>
          <w:color w:val="000000"/>
          <w:spacing w:val="-1"/>
        </w:rPr>
        <w:t>Cenę należy obliczyć według indywidualnej wyceny Wykonawcy na podstawie zakresu zamówienia określonego w zaproszeniu.</w:t>
      </w:r>
    </w:p>
    <w:p w:rsidR="00D45ABE" w:rsidRDefault="00D45ABE" w:rsidP="00D45ABE">
      <w:pPr>
        <w:shd w:val="clear" w:color="auto" w:fill="FFFFFF"/>
        <w:jc w:val="both"/>
        <w:rPr>
          <w:color w:val="000000"/>
          <w:spacing w:val="-1"/>
        </w:rPr>
      </w:pPr>
    </w:p>
    <w:p w:rsidR="00D45ABE" w:rsidRDefault="00D45ABE" w:rsidP="00D45ABE">
      <w:pPr>
        <w:shd w:val="clear" w:color="auto" w:fill="FFFFFF"/>
        <w:jc w:val="both"/>
        <w:rPr>
          <w:b/>
          <w:bCs/>
          <w:color w:val="000000"/>
          <w:spacing w:val="-1"/>
        </w:rPr>
      </w:pPr>
      <w:r w:rsidRPr="009C5CAF">
        <w:rPr>
          <w:b/>
          <w:bCs/>
          <w:color w:val="000000"/>
          <w:spacing w:val="-1"/>
        </w:rPr>
        <w:t>W propozycji cenowej należy podać</w:t>
      </w:r>
      <w:r>
        <w:rPr>
          <w:color w:val="000000"/>
          <w:spacing w:val="-1"/>
        </w:rPr>
        <w:t xml:space="preserve"> </w:t>
      </w:r>
      <w:r w:rsidRPr="009C5CAF">
        <w:rPr>
          <w:b/>
          <w:bCs/>
          <w:color w:val="000000"/>
          <w:spacing w:val="-1"/>
        </w:rPr>
        <w:t>całkowity miesięczny koszt</w:t>
      </w:r>
      <w:r>
        <w:rPr>
          <w:color w:val="000000"/>
          <w:spacing w:val="-1"/>
        </w:rPr>
        <w:t xml:space="preserve"> </w:t>
      </w:r>
      <w:r w:rsidRPr="00D4121F">
        <w:rPr>
          <w:b/>
          <w:bCs/>
          <w:color w:val="000000"/>
          <w:spacing w:val="-1"/>
        </w:rPr>
        <w:t>świadczenia usługi</w:t>
      </w:r>
      <w:r>
        <w:rPr>
          <w:b/>
          <w:bCs/>
          <w:color w:val="000000"/>
          <w:spacing w:val="-1"/>
        </w:rPr>
        <w:t>.</w:t>
      </w:r>
    </w:p>
    <w:p w:rsidR="00D45ABE" w:rsidRPr="00425297" w:rsidRDefault="00D45ABE" w:rsidP="00D45ABE">
      <w:pPr>
        <w:widowControl w:val="0"/>
        <w:jc w:val="both"/>
        <w:rPr>
          <w:bCs/>
        </w:rPr>
      </w:pPr>
      <w:r w:rsidRPr="0008433D">
        <w:t>Zamawiający zastosował wynagrodzenie ryczałtowe.</w:t>
      </w:r>
    </w:p>
    <w:p w:rsidR="00D45ABE" w:rsidRDefault="00D45ABE" w:rsidP="00D45ABE">
      <w:pPr>
        <w:shd w:val="clear" w:color="auto" w:fill="FFFFFF"/>
        <w:spacing w:line="274" w:lineRule="exact"/>
        <w:ind w:right="442"/>
        <w:jc w:val="both"/>
        <w:rPr>
          <w:color w:val="000000"/>
          <w:spacing w:val="-2"/>
        </w:rPr>
      </w:pPr>
      <w:r>
        <w:rPr>
          <w:color w:val="000000"/>
        </w:rPr>
        <w:t xml:space="preserve">Cena podana przez wykonawcę jest obowiązująca </w:t>
      </w:r>
      <w:r w:rsidR="00880C42">
        <w:rPr>
          <w:color w:val="000000"/>
        </w:rPr>
        <w:t xml:space="preserve">za całość przedmiotu </w:t>
      </w:r>
      <w:proofErr w:type="spellStart"/>
      <w:r w:rsidR="00880C42">
        <w:rPr>
          <w:color w:val="000000"/>
        </w:rPr>
        <w:t>zamówiena</w:t>
      </w:r>
      <w:proofErr w:type="spellEnd"/>
      <w:r w:rsidR="00880C42">
        <w:rPr>
          <w:color w:val="000000"/>
        </w:rPr>
        <w:t xml:space="preserve"> i </w:t>
      </w:r>
      <w:r>
        <w:rPr>
          <w:color w:val="000000"/>
        </w:rPr>
        <w:t xml:space="preserve">przez okres </w:t>
      </w:r>
      <w:r>
        <w:rPr>
          <w:color w:val="000000"/>
          <w:spacing w:val="-1"/>
        </w:rPr>
        <w:t>ważności umowy i nie będzie podlegała waloryzacji w okresie jej trwania. Zamawiający wybierze propozycję odpowiadającą wszystkim postawionym przez niego wymogom i o najniższej cenie</w:t>
      </w:r>
      <w:r>
        <w:rPr>
          <w:color w:val="000000"/>
          <w:spacing w:val="-2"/>
        </w:rPr>
        <w:t>.</w:t>
      </w:r>
    </w:p>
    <w:p w:rsidR="00D45ABE" w:rsidRPr="0068493C" w:rsidRDefault="00D45ABE" w:rsidP="00D45ABE">
      <w:pPr>
        <w:shd w:val="clear" w:color="auto" w:fill="FFFFFF"/>
        <w:spacing w:before="5" w:line="274" w:lineRule="exact"/>
        <w:jc w:val="both"/>
        <w:rPr>
          <w:color w:val="000000"/>
          <w:spacing w:val="-1"/>
        </w:rPr>
      </w:pPr>
    </w:p>
    <w:p w:rsidR="00D45ABE" w:rsidRPr="00BA3476" w:rsidRDefault="00D45ABE" w:rsidP="00D45ABE">
      <w:pPr>
        <w:shd w:val="clear" w:color="auto" w:fill="FFFFFF"/>
        <w:ind w:left="11"/>
        <w:rPr>
          <w:b/>
          <w:bCs/>
          <w:spacing w:val="-1"/>
        </w:rPr>
      </w:pPr>
      <w:r w:rsidRPr="002F71DD">
        <w:rPr>
          <w:b/>
          <w:bCs/>
          <w:spacing w:val="-1"/>
        </w:rPr>
        <w:t>5. Opis sposobu przygotowania propozycji cenowej:</w:t>
      </w:r>
    </w:p>
    <w:p w:rsidR="00D45ABE" w:rsidRPr="00BA3476" w:rsidRDefault="00D45ABE" w:rsidP="00D45ABE">
      <w:pPr>
        <w:numPr>
          <w:ilvl w:val="0"/>
          <w:numId w:val="8"/>
        </w:numPr>
        <w:shd w:val="clear" w:color="auto" w:fill="FFFFFF"/>
        <w:tabs>
          <w:tab w:val="clear" w:pos="1515"/>
          <w:tab w:val="num" w:pos="180"/>
        </w:tabs>
        <w:suppressAutoHyphens/>
        <w:ind w:left="540"/>
        <w:jc w:val="both"/>
        <w:rPr>
          <w:spacing w:val="-1"/>
        </w:rPr>
      </w:pPr>
      <w:r>
        <w:rPr>
          <w:color w:val="000000"/>
          <w:spacing w:val="-2"/>
        </w:rPr>
        <w:t>ceny w niej podane mają być wyrażone cyfrowo z dokładnością do dwóch miejsc po przecinku (w złotych i groszach),</w:t>
      </w:r>
    </w:p>
    <w:p w:rsidR="00D45ABE" w:rsidRPr="00BA3476" w:rsidRDefault="00D45ABE" w:rsidP="00D45ABE">
      <w:pPr>
        <w:numPr>
          <w:ilvl w:val="0"/>
          <w:numId w:val="8"/>
        </w:numPr>
        <w:shd w:val="clear" w:color="auto" w:fill="FFFFFF"/>
        <w:tabs>
          <w:tab w:val="clear" w:pos="1515"/>
          <w:tab w:val="num" w:pos="180"/>
        </w:tabs>
        <w:suppressAutoHyphens/>
        <w:ind w:left="540"/>
        <w:jc w:val="both"/>
        <w:rPr>
          <w:spacing w:val="-1"/>
        </w:rPr>
      </w:pPr>
      <w:r>
        <w:rPr>
          <w:color w:val="000000"/>
        </w:rPr>
        <w:t>ma być napisana w języku polskim, czytelną i trwałą techniką,</w:t>
      </w:r>
    </w:p>
    <w:p w:rsidR="00D45ABE" w:rsidRPr="00BA3476" w:rsidRDefault="00D45ABE" w:rsidP="00D45ABE">
      <w:pPr>
        <w:numPr>
          <w:ilvl w:val="0"/>
          <w:numId w:val="8"/>
        </w:numPr>
        <w:shd w:val="clear" w:color="auto" w:fill="FFFFFF"/>
        <w:tabs>
          <w:tab w:val="clear" w:pos="1515"/>
          <w:tab w:val="num" w:pos="180"/>
        </w:tabs>
        <w:suppressAutoHyphens/>
        <w:ind w:left="540"/>
        <w:jc w:val="both"/>
        <w:rPr>
          <w:spacing w:val="-1"/>
        </w:rPr>
      </w:pPr>
      <w:r>
        <w:rPr>
          <w:color w:val="000000"/>
        </w:rPr>
        <w:t>ma obejmować całość zamówienia,</w:t>
      </w:r>
    </w:p>
    <w:p w:rsidR="00D45ABE" w:rsidRDefault="00D45ABE" w:rsidP="00D45ABE">
      <w:pPr>
        <w:shd w:val="clear" w:color="auto" w:fill="FFFFFF"/>
        <w:spacing w:before="5" w:line="274" w:lineRule="exact"/>
        <w:rPr>
          <w:b/>
          <w:color w:val="000000"/>
          <w:spacing w:val="-13"/>
        </w:rPr>
      </w:pPr>
    </w:p>
    <w:p w:rsidR="00D45ABE" w:rsidRPr="00C12540" w:rsidRDefault="00D45ABE" w:rsidP="00D45ABE">
      <w:pPr>
        <w:shd w:val="clear" w:color="auto" w:fill="FFFFFF"/>
        <w:tabs>
          <w:tab w:val="left" w:pos="360"/>
          <w:tab w:val="left" w:leader="dot" w:pos="6605"/>
        </w:tabs>
        <w:jc w:val="both"/>
        <w:rPr>
          <w:b/>
          <w:bCs/>
        </w:rPr>
      </w:pPr>
      <w:r>
        <w:rPr>
          <w:b/>
          <w:bCs/>
        </w:rPr>
        <w:t>6. Termin związania propozycją cenową wynosi 30 dni od ostatecznego terminu składania  propozycji cenowych.</w:t>
      </w:r>
    </w:p>
    <w:p w:rsidR="00D45ABE" w:rsidRDefault="00D45ABE" w:rsidP="00D45ABE">
      <w:pPr>
        <w:shd w:val="clear" w:color="auto" w:fill="FFFFFF"/>
        <w:tabs>
          <w:tab w:val="left" w:pos="259"/>
        </w:tabs>
        <w:spacing w:before="283" w:line="274" w:lineRule="exact"/>
        <w:jc w:val="both"/>
        <w:rPr>
          <w:b/>
          <w:bCs/>
        </w:rPr>
      </w:pPr>
      <w:r>
        <w:rPr>
          <w:b/>
          <w:bCs/>
          <w:color w:val="000000"/>
          <w:spacing w:val="-12"/>
        </w:rPr>
        <w:t>7.</w:t>
      </w:r>
      <w:r>
        <w:rPr>
          <w:b/>
          <w:bCs/>
          <w:color w:val="000000"/>
        </w:rPr>
        <w:tab/>
      </w:r>
      <w:r>
        <w:rPr>
          <w:b/>
          <w:bCs/>
          <w:color w:val="000000"/>
          <w:spacing w:val="-1"/>
        </w:rPr>
        <w:t>Miejsce i termin złożenia propozycji cenowej:</w:t>
      </w:r>
    </w:p>
    <w:p w:rsidR="00D45ABE" w:rsidRDefault="00D45ABE" w:rsidP="00D45ABE">
      <w:pPr>
        <w:shd w:val="clear" w:color="auto" w:fill="FFFFFF"/>
        <w:tabs>
          <w:tab w:val="left" w:leader="dot" w:pos="6970"/>
        </w:tabs>
        <w:spacing w:line="274" w:lineRule="exact"/>
        <w:jc w:val="both"/>
        <w:rPr>
          <w:color w:val="000000"/>
        </w:rPr>
      </w:pPr>
      <w:r>
        <w:rPr>
          <w:color w:val="000000"/>
          <w:spacing w:val="-2"/>
        </w:rPr>
        <w:t xml:space="preserve">Propozycję cenową należy złożyć w terminie </w:t>
      </w:r>
      <w:r w:rsidRPr="00D81F66">
        <w:rPr>
          <w:color w:val="000000"/>
          <w:spacing w:val="-2"/>
        </w:rPr>
        <w:t>do dnia</w:t>
      </w:r>
      <w:r w:rsidR="00EE7229">
        <w:rPr>
          <w:b/>
          <w:color w:val="000000"/>
          <w:spacing w:val="-2"/>
        </w:rPr>
        <w:t xml:space="preserve"> 20.05</w:t>
      </w:r>
      <w:r w:rsidR="00ED685F">
        <w:rPr>
          <w:b/>
          <w:color w:val="000000"/>
          <w:spacing w:val="-2"/>
        </w:rPr>
        <w:t>.2024</w:t>
      </w:r>
      <w:r>
        <w:rPr>
          <w:color w:val="000000"/>
          <w:spacing w:val="-2"/>
        </w:rPr>
        <w:t xml:space="preserve"> r., do godz. </w:t>
      </w:r>
      <w:r w:rsidR="00585ECB">
        <w:rPr>
          <w:b/>
          <w:color w:val="000000"/>
          <w:spacing w:val="-2"/>
        </w:rPr>
        <w:t>12</w:t>
      </w:r>
      <w:r>
        <w:rPr>
          <w:b/>
          <w:color w:val="000000"/>
          <w:spacing w:val="-2"/>
        </w:rPr>
        <w:t>:00</w:t>
      </w:r>
      <w:r>
        <w:rPr>
          <w:color w:val="000000"/>
        </w:rPr>
        <w:t xml:space="preserve"> w siedzibie zamawiającego, tj. </w:t>
      </w:r>
      <w:r w:rsidRPr="00E03076">
        <w:rPr>
          <w:b/>
          <w:color w:val="000000"/>
        </w:rPr>
        <w:t>w Urzędzie Miejskim w Gorlicach, Rynek 2</w:t>
      </w:r>
      <w:r>
        <w:rPr>
          <w:b/>
          <w:color w:val="000000"/>
        </w:rPr>
        <w:t>, 38 - 300 Gorlice</w:t>
      </w:r>
      <w:r w:rsidRPr="00E03076">
        <w:rPr>
          <w:b/>
          <w:color w:val="000000"/>
        </w:rPr>
        <w:t xml:space="preserve"> </w:t>
      </w:r>
      <w:r>
        <w:rPr>
          <w:color w:val="000000"/>
        </w:rPr>
        <w:t>w następujący sposób:</w:t>
      </w:r>
    </w:p>
    <w:p w:rsidR="00D45ABE" w:rsidRDefault="00D45ABE" w:rsidP="00D45ABE">
      <w:pPr>
        <w:shd w:val="clear" w:color="auto" w:fill="FFFFFF"/>
        <w:tabs>
          <w:tab w:val="left" w:leader="dot" w:pos="6970"/>
        </w:tabs>
        <w:spacing w:line="274" w:lineRule="exact"/>
        <w:jc w:val="both"/>
        <w:rPr>
          <w:spacing w:val="-1"/>
        </w:rPr>
      </w:pPr>
      <w:r>
        <w:rPr>
          <w:color w:val="000000"/>
        </w:rPr>
        <w:t xml:space="preserve">- </w:t>
      </w:r>
      <w:r>
        <w:rPr>
          <w:spacing w:val="-1"/>
        </w:rPr>
        <w:t xml:space="preserve">drogą elektroniczną (wymagane w pkt 3 zaproszenia dokumenty – zeskanowane) na adres: </w:t>
      </w:r>
      <w:smartTag w:uri="urn:schemas-microsoft-com:office:smarttags" w:element="PersonName">
        <w:r w:rsidRPr="00E202D8">
          <w:rPr>
            <w:b/>
            <w:spacing w:val="-1"/>
          </w:rPr>
          <w:t>zampub@um.gorlice.pl</w:t>
        </w:r>
      </w:smartTag>
      <w:r>
        <w:rPr>
          <w:spacing w:val="-1"/>
        </w:rPr>
        <w:t xml:space="preserve"> </w:t>
      </w:r>
    </w:p>
    <w:p w:rsidR="00D45ABE" w:rsidRDefault="00D45ABE" w:rsidP="00D45ABE">
      <w:pPr>
        <w:shd w:val="clear" w:color="auto" w:fill="FFFFFF"/>
        <w:tabs>
          <w:tab w:val="left" w:leader="dot" w:pos="6970"/>
        </w:tabs>
        <w:spacing w:line="274" w:lineRule="exact"/>
        <w:jc w:val="both"/>
        <w:rPr>
          <w:color w:val="000000"/>
        </w:rPr>
      </w:pPr>
      <w:r>
        <w:rPr>
          <w:spacing w:val="-1"/>
        </w:rPr>
        <w:t>lub w formie pisemnej:</w:t>
      </w:r>
    </w:p>
    <w:p w:rsidR="00585ECB" w:rsidRPr="006B6F4D" w:rsidRDefault="00D45ABE" w:rsidP="00585ECB">
      <w:pPr>
        <w:tabs>
          <w:tab w:val="num" w:pos="142"/>
        </w:tabs>
        <w:jc w:val="both"/>
        <w:rPr>
          <w:rFonts w:asciiTheme="minorHAnsi" w:hAnsiTheme="minorHAnsi" w:cstheme="minorHAnsi"/>
          <w:b/>
          <w:i/>
          <w:iCs/>
          <w:color w:val="000000"/>
          <w:sz w:val="28"/>
          <w:szCs w:val="28"/>
        </w:rPr>
      </w:pPr>
      <w:r w:rsidRPr="008E6FAA">
        <w:rPr>
          <w:color w:val="000000"/>
        </w:rPr>
        <w:t xml:space="preserve">- </w:t>
      </w:r>
      <w:r w:rsidRPr="008E6FAA">
        <w:rPr>
          <w:spacing w:val="-1"/>
        </w:rPr>
        <w:t>w nieprzejrzystej i zamkniętej kopercie (</w:t>
      </w:r>
      <w:r w:rsidRPr="008E6FAA">
        <w:t xml:space="preserve">na kopercie należy umieścić nazwę i adres zamawiającego, nazwę i adres wykonawcy </w:t>
      </w:r>
      <w:r w:rsidRPr="008E6FAA">
        <w:rPr>
          <w:spacing w:val="-3"/>
        </w:rPr>
        <w:t>oraz napis:</w:t>
      </w:r>
      <w:r w:rsidRPr="008E6FAA">
        <w:t xml:space="preserve"> </w:t>
      </w:r>
      <w:r w:rsidR="00585ECB" w:rsidRPr="00880C42">
        <w:rPr>
          <w:rFonts w:asciiTheme="minorHAnsi" w:hAnsiTheme="minorHAnsi" w:cstheme="minorHAnsi"/>
          <w:b/>
          <w:i/>
        </w:rPr>
        <w:t>„</w:t>
      </w:r>
      <w:r w:rsidRPr="00880C42">
        <w:rPr>
          <w:rFonts w:asciiTheme="minorHAnsi" w:hAnsiTheme="minorHAnsi" w:cstheme="minorHAnsi"/>
          <w:b/>
          <w:i/>
          <w:spacing w:val="-2"/>
        </w:rPr>
        <w:t xml:space="preserve">propozycja cenowa na </w:t>
      </w:r>
      <w:r w:rsidR="00880C42" w:rsidRPr="00880C42">
        <w:rPr>
          <w:rFonts w:asciiTheme="minorHAnsi" w:hAnsiTheme="minorHAnsi" w:cstheme="minorHAnsi"/>
          <w:b/>
          <w:i/>
        </w:rPr>
        <w:t>dostawę wyposażenia meblowego (krzesełka, stoliki i przewijak dla dzieci, krzesła konferencyjne i fotele biurowe) do nowo powstającego żłobka miejskiego przy ul. Wyszyńskiego 21 w Gorlicach</w:t>
      </w:r>
      <w:r w:rsidR="00585ECB" w:rsidRPr="00880C42">
        <w:rPr>
          <w:rFonts w:asciiTheme="minorHAnsi" w:hAnsiTheme="minorHAnsi" w:cstheme="minorHAnsi"/>
          <w:b/>
          <w:bCs/>
          <w:i/>
          <w:color w:val="000000"/>
        </w:rPr>
        <w:t>”</w:t>
      </w:r>
    </w:p>
    <w:p w:rsidR="00D45ABE" w:rsidRDefault="00D45ABE" w:rsidP="00D45ABE">
      <w:pPr>
        <w:jc w:val="both"/>
        <w:rPr>
          <w:spacing w:val="-2"/>
        </w:rPr>
      </w:pPr>
      <w:r w:rsidRPr="008E6FAA">
        <w:rPr>
          <w:rFonts w:cs="Arial"/>
          <w:i/>
        </w:rPr>
        <w:t xml:space="preserve">-  </w:t>
      </w:r>
      <w:r w:rsidRPr="008E6FAA">
        <w:rPr>
          <w:color w:val="000000"/>
        </w:rPr>
        <w:t>w Biurze Obsługi Klienta Urzędu Miejskiego,</w:t>
      </w:r>
    </w:p>
    <w:p w:rsidR="00D45ABE" w:rsidRPr="00D45ABE" w:rsidRDefault="00D45ABE" w:rsidP="00D45ABE">
      <w:pPr>
        <w:jc w:val="both"/>
        <w:rPr>
          <w:spacing w:val="-2"/>
        </w:rPr>
      </w:pPr>
      <w:r>
        <w:t>P</w:t>
      </w:r>
      <w:r w:rsidRPr="00AE38C7">
        <w:t xml:space="preserve">ropozycja cenowa złożona po terminie </w:t>
      </w:r>
      <w:r>
        <w:t xml:space="preserve">nie będzie rozpatrywana. </w:t>
      </w:r>
    </w:p>
    <w:p w:rsidR="00D45ABE" w:rsidRDefault="00D45ABE" w:rsidP="00D45ABE">
      <w:pPr>
        <w:shd w:val="clear" w:color="auto" w:fill="FFFFFF"/>
        <w:spacing w:line="274" w:lineRule="exact"/>
        <w:jc w:val="both"/>
      </w:pPr>
      <w:r>
        <w:rPr>
          <w:color w:val="000000"/>
          <w:spacing w:val="-1"/>
        </w:rPr>
        <w:t xml:space="preserve">Wykonawca może wprowadzić zmiany lub wycofać złożoną przez siebie propozycję przed </w:t>
      </w:r>
      <w:r>
        <w:rPr>
          <w:color w:val="000000"/>
        </w:rPr>
        <w:t>terminem upływu jej składania.</w:t>
      </w:r>
    </w:p>
    <w:p w:rsidR="00D45ABE" w:rsidRDefault="00D45ABE" w:rsidP="00D45ABE">
      <w:pPr>
        <w:shd w:val="clear" w:color="auto" w:fill="FFFFFF"/>
        <w:tabs>
          <w:tab w:val="left" w:leader="dot" w:pos="518"/>
          <w:tab w:val="left" w:leader="dot" w:pos="5712"/>
          <w:tab w:val="left" w:leader="dot" w:pos="7589"/>
        </w:tabs>
        <w:spacing w:line="274" w:lineRule="exact"/>
        <w:jc w:val="both"/>
        <w:rPr>
          <w:color w:val="000000"/>
        </w:rPr>
      </w:pPr>
    </w:p>
    <w:p w:rsidR="00D45ABE" w:rsidRDefault="00D45ABE" w:rsidP="00D45ABE">
      <w:pPr>
        <w:jc w:val="both"/>
      </w:pPr>
      <w:r>
        <w:rPr>
          <w:b/>
        </w:rPr>
        <w:t>8</w:t>
      </w:r>
      <w:r w:rsidRPr="00AE38C7">
        <w:rPr>
          <w:b/>
        </w:rPr>
        <w:t>.</w:t>
      </w:r>
      <w:r w:rsidRPr="00AE38C7">
        <w:t xml:space="preserve"> Zamawiający zastrzega sobie prawo odwołania niniejszego przetargu ofertowego, przesunięcia terminu, unieważnienia lub niedokonania wyboru propozycj</w:t>
      </w:r>
      <w:r>
        <w:t>i cenowej bez podania przyczyny</w:t>
      </w:r>
      <w:r w:rsidRPr="00AE38C7">
        <w:t>.</w:t>
      </w:r>
    </w:p>
    <w:p w:rsidR="00880C42" w:rsidRPr="00D45ABE" w:rsidRDefault="00880C42" w:rsidP="00D45ABE">
      <w:pPr>
        <w:jc w:val="both"/>
      </w:pPr>
    </w:p>
    <w:p w:rsidR="00D45ABE" w:rsidRDefault="00D45ABE" w:rsidP="00D45ABE">
      <w:pPr>
        <w:jc w:val="both"/>
      </w:pPr>
      <w:r>
        <w:rPr>
          <w:b/>
        </w:rPr>
        <w:t>9</w:t>
      </w:r>
      <w:r w:rsidRPr="00792914">
        <w:rPr>
          <w:b/>
        </w:rPr>
        <w:t>.</w:t>
      </w:r>
      <w:r>
        <w:t xml:space="preserve"> </w:t>
      </w:r>
      <w:r w:rsidRPr="00AE38C7">
        <w:t>W razie uniew</w:t>
      </w:r>
      <w:r>
        <w:t xml:space="preserve">ażnienia przetargu zaproszonym </w:t>
      </w:r>
      <w:r w:rsidRPr="00AE38C7">
        <w:t>Wykonawcom nie przysługują jakiekolwiek roszczenia wobec Zamawiającego.</w:t>
      </w:r>
    </w:p>
    <w:p w:rsidR="00880C42" w:rsidRPr="001E3B22" w:rsidRDefault="00880C42" w:rsidP="00D45ABE">
      <w:pPr>
        <w:jc w:val="both"/>
      </w:pPr>
    </w:p>
    <w:p w:rsidR="00D45ABE" w:rsidRDefault="00D45ABE" w:rsidP="00D45ABE">
      <w:r>
        <w:rPr>
          <w:b/>
        </w:rPr>
        <w:t>10</w:t>
      </w:r>
      <w:r w:rsidRPr="00AE38C7">
        <w:rPr>
          <w:b/>
        </w:rPr>
        <w:t>.</w:t>
      </w:r>
      <w:r>
        <w:t xml:space="preserve"> </w:t>
      </w:r>
      <w:r w:rsidRPr="00AE38C7">
        <w:t>Propozycja  cenowa złożona w przetargu jest nieważna, jeżeli</w:t>
      </w:r>
      <w:r>
        <w:t xml:space="preserve">: </w:t>
      </w:r>
    </w:p>
    <w:p w:rsidR="00D45ABE" w:rsidRDefault="00D45ABE" w:rsidP="00D45ABE">
      <w:pPr>
        <w:pStyle w:val="Akapitzlist"/>
        <w:numPr>
          <w:ilvl w:val="0"/>
          <w:numId w:val="18"/>
        </w:numPr>
        <w:ind w:left="284" w:hanging="284"/>
        <w:jc w:val="both"/>
      </w:pPr>
      <w:r>
        <w:t>jest niezgodna z treścią z</w:t>
      </w:r>
      <w:r w:rsidRPr="00AE38C7">
        <w:t>aproszenia</w:t>
      </w:r>
      <w:r>
        <w:t>,</w:t>
      </w:r>
    </w:p>
    <w:p w:rsidR="00D45ABE" w:rsidRDefault="00D45ABE" w:rsidP="00D45ABE">
      <w:pPr>
        <w:pStyle w:val="Akapitzlist"/>
        <w:numPr>
          <w:ilvl w:val="0"/>
          <w:numId w:val="18"/>
        </w:numPr>
        <w:ind w:left="284" w:hanging="284"/>
        <w:jc w:val="both"/>
      </w:pPr>
      <w:r w:rsidRPr="00AE38C7">
        <w:t>do propozycji cenowej nie</w:t>
      </w:r>
      <w:r>
        <w:t xml:space="preserve"> </w:t>
      </w:r>
      <w:r w:rsidRPr="00AE38C7">
        <w:t>dołączono do</w:t>
      </w:r>
      <w:r>
        <w:t>kumentów wymienionych w ust. 3 niniejszego z</w:t>
      </w:r>
      <w:r w:rsidRPr="00AE38C7">
        <w:t>aproszenia lub nie uzupełniono tych dokumentów na o</w:t>
      </w:r>
      <w:r>
        <w:t>drębne wezwanie Zamawiającego </w:t>
      </w:r>
    </w:p>
    <w:p w:rsidR="00D45ABE" w:rsidRDefault="00D45ABE" w:rsidP="00D45ABE">
      <w:pPr>
        <w:pStyle w:val="Akapitzlist"/>
        <w:ind w:left="284" w:hanging="284"/>
        <w:jc w:val="both"/>
      </w:pPr>
      <w:r>
        <w:t xml:space="preserve">      w wyznaczonym </w:t>
      </w:r>
      <w:r w:rsidRPr="00AE38C7">
        <w:t>terminie, </w:t>
      </w:r>
    </w:p>
    <w:p w:rsidR="00D45ABE" w:rsidRDefault="00D45ABE" w:rsidP="00D45ABE">
      <w:pPr>
        <w:pStyle w:val="Akapitzlist"/>
        <w:numPr>
          <w:ilvl w:val="0"/>
          <w:numId w:val="18"/>
        </w:numPr>
        <w:ind w:left="284" w:hanging="284"/>
        <w:jc w:val="both"/>
      </w:pPr>
      <w:r>
        <w:t>propozycja c</w:t>
      </w:r>
      <w:r w:rsidRPr="00AE38C7">
        <w:t>enowa nie została podpisana przez Wykonawcę lub osobę upoważ</w:t>
      </w:r>
      <w:r>
        <w:t>nioną do jego reprezentowania,</w:t>
      </w:r>
    </w:p>
    <w:p w:rsidR="00D45ABE" w:rsidRPr="00001037" w:rsidRDefault="00D45ABE" w:rsidP="00D45ABE">
      <w:pPr>
        <w:tabs>
          <w:tab w:val="left" w:pos="9481"/>
          <w:tab w:val="left" w:pos="9540"/>
        </w:tabs>
      </w:pPr>
    </w:p>
    <w:p w:rsidR="00D45ABE" w:rsidRDefault="00D45ABE" w:rsidP="00D45ABE">
      <w:pPr>
        <w:shd w:val="clear" w:color="auto" w:fill="FFFFFF"/>
        <w:jc w:val="both"/>
        <w:rPr>
          <w:b/>
          <w:bCs/>
        </w:rPr>
      </w:pPr>
      <w:r>
        <w:rPr>
          <w:b/>
          <w:bCs/>
          <w:color w:val="000000"/>
        </w:rPr>
        <w:t>11. Osobą uprawnioną do kontaktów z wykonawcą jest:</w:t>
      </w:r>
    </w:p>
    <w:p w:rsidR="00D45ABE" w:rsidRDefault="00880C42" w:rsidP="00D45ABE">
      <w:pPr>
        <w:jc w:val="both"/>
        <w:rPr>
          <w:rFonts w:cs="Calibri"/>
          <w:color w:val="000000"/>
          <w:spacing w:val="-1"/>
        </w:rPr>
      </w:pPr>
      <w:r>
        <w:rPr>
          <w:rFonts w:cs="Calibri"/>
          <w:color w:val="000000"/>
          <w:spacing w:val="-1"/>
        </w:rPr>
        <w:t xml:space="preserve">Pani Magdalena Bajorek – Wrona </w:t>
      </w:r>
      <w:r w:rsidR="00D45ABE" w:rsidRPr="00D9294A">
        <w:rPr>
          <w:rFonts w:cs="Calibri"/>
          <w:color w:val="000000"/>
          <w:spacing w:val="-1"/>
        </w:rPr>
        <w:t xml:space="preserve">– </w:t>
      </w:r>
      <w:r w:rsidR="00D45ABE">
        <w:rPr>
          <w:rFonts w:eastAsia="Arial" w:cs="Calibri"/>
          <w:color w:val="000000"/>
        </w:rPr>
        <w:t>pracownik</w:t>
      </w:r>
      <w:r>
        <w:rPr>
          <w:rFonts w:eastAsia="Arial" w:cs="Calibri"/>
          <w:color w:val="000000"/>
        </w:rPr>
        <w:t xml:space="preserve"> Biura Funduszy Zewnętrznych </w:t>
      </w:r>
      <w:r>
        <w:rPr>
          <w:rFonts w:cs="Calibri"/>
          <w:color w:val="000000"/>
          <w:spacing w:val="-1"/>
        </w:rPr>
        <w:t>, tel. (18)3551291</w:t>
      </w:r>
      <w:r w:rsidR="00D45ABE">
        <w:rPr>
          <w:rFonts w:cs="Calibri"/>
          <w:color w:val="000000"/>
          <w:spacing w:val="-1"/>
        </w:rPr>
        <w:t>.</w:t>
      </w:r>
    </w:p>
    <w:p w:rsidR="00D45ABE" w:rsidRDefault="00D45ABE" w:rsidP="00D45ABE">
      <w:pPr>
        <w:jc w:val="both"/>
        <w:rPr>
          <w:rFonts w:cs="Calibri"/>
          <w:color w:val="000000"/>
          <w:spacing w:val="-1"/>
        </w:rPr>
      </w:pPr>
    </w:p>
    <w:p w:rsidR="00D45ABE" w:rsidRPr="002E2F0F" w:rsidRDefault="00D45ABE" w:rsidP="00D45ABE">
      <w:pPr>
        <w:shd w:val="clear" w:color="auto" w:fill="FFFFFF"/>
        <w:tabs>
          <w:tab w:val="left" w:leader="dot" w:pos="4464"/>
          <w:tab w:val="left" w:leader="dot" w:pos="5539"/>
          <w:tab w:val="left" w:leader="dot" w:pos="7056"/>
        </w:tabs>
        <w:ind w:left="62" w:hanging="62"/>
        <w:jc w:val="both"/>
        <w:rPr>
          <w:color w:val="000000"/>
          <w:spacing w:val="-1"/>
        </w:rPr>
      </w:pPr>
      <w:r>
        <w:rPr>
          <w:b/>
          <w:bCs/>
          <w:color w:val="000000"/>
        </w:rPr>
        <w:t>12</w:t>
      </w:r>
      <w:r w:rsidRPr="00896719">
        <w:rPr>
          <w:b/>
          <w:bCs/>
          <w:color w:val="000000"/>
        </w:rPr>
        <w:t xml:space="preserve">. </w:t>
      </w:r>
      <w:r w:rsidRPr="002E2F0F">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rsidR="00D45ABE" w:rsidRPr="00333DD1" w:rsidRDefault="00D45ABE" w:rsidP="00D45ABE">
      <w:pPr>
        <w:pStyle w:val="Akapitzlist1"/>
        <w:numPr>
          <w:ilvl w:val="1"/>
          <w:numId w:val="4"/>
        </w:numPr>
        <w:tabs>
          <w:tab w:val="clear" w:pos="2595"/>
        </w:tabs>
        <w:suppressAutoHyphens w:val="0"/>
        <w:ind w:left="540"/>
        <w:jc w:val="both"/>
        <w:rPr>
          <w:rFonts w:ascii="Calibri" w:hAnsi="Calibri" w:cs="Arial"/>
        </w:rPr>
      </w:pPr>
      <w:r w:rsidRPr="00333DD1">
        <w:rPr>
          <w:rFonts w:ascii="Calibri" w:hAnsi="Calibri" w:cs="Arial"/>
          <w:lang w:eastAsia="pl-PL"/>
        </w:rPr>
        <w:t xml:space="preserve">administratorem Pani/Pana danych osobowych jest Burmistrz Miasta Gorlice z siedzibą - </w:t>
      </w:r>
      <w:r w:rsidRPr="00333DD1">
        <w:rPr>
          <w:rStyle w:val="FontStyle22"/>
          <w:rFonts w:ascii="Calibri" w:hAnsi="Calibri" w:cs="Arial"/>
          <w:bCs/>
        </w:rPr>
        <w:t>Urząd Miejski w Gorlicach, Rynek 2, 38- 300 Gorlice;</w:t>
      </w:r>
    </w:p>
    <w:p w:rsidR="00D45ABE" w:rsidRPr="002E2F0F" w:rsidRDefault="00D45ABE" w:rsidP="00D45ABE">
      <w:pPr>
        <w:pStyle w:val="Akapitzlist1"/>
        <w:numPr>
          <w:ilvl w:val="1"/>
          <w:numId w:val="4"/>
        </w:numPr>
        <w:tabs>
          <w:tab w:val="clear" w:pos="2595"/>
        </w:tabs>
        <w:suppressAutoHyphens w:val="0"/>
        <w:ind w:left="540"/>
        <w:jc w:val="both"/>
        <w:rPr>
          <w:rFonts w:ascii="Calibri" w:hAnsi="Calibri" w:cs="Arial"/>
          <w:i/>
          <w:lang w:eastAsia="pl-PL"/>
        </w:rPr>
      </w:pPr>
      <w:r w:rsidRPr="002E2F0F">
        <w:rPr>
          <w:rFonts w:ascii="Calibri" w:hAnsi="Calibri" w:cs="Arial"/>
          <w:lang w:eastAsia="pl-PL"/>
        </w:rPr>
        <w:t xml:space="preserve">inspektorem ochrony danych osobowych w Urzędzie Miejskim w Gorlicach jest Pani </w:t>
      </w:r>
      <w:r w:rsidRPr="002E2F0F">
        <w:rPr>
          <w:rFonts w:ascii="Calibri" w:hAnsi="Calibri" w:cs="Arial"/>
        </w:rPr>
        <w:t>Kat</w:t>
      </w:r>
      <w:r w:rsidR="00585ECB">
        <w:rPr>
          <w:rFonts w:ascii="Calibri" w:hAnsi="Calibri" w:cs="Arial"/>
        </w:rPr>
        <w:t>arzyna Walczy, tel. 18 35 51 185</w:t>
      </w:r>
      <w:r w:rsidRPr="002E2F0F">
        <w:rPr>
          <w:rFonts w:ascii="Calibri" w:hAnsi="Calibri" w:cs="Arial"/>
        </w:rPr>
        <w:t xml:space="preserve">, e-mail: </w:t>
      </w:r>
      <w:smartTag w:uri="urn:schemas-microsoft-com:office:smarttags" w:element="PersonName">
        <w:r w:rsidRPr="002E2F0F">
          <w:rPr>
            <w:rFonts w:ascii="Calibri" w:hAnsi="Calibri" w:cs="Arial"/>
          </w:rPr>
          <w:t>walczy@um.gorlice.pl</w:t>
        </w:r>
      </w:smartTag>
      <w:r w:rsidRPr="002E2F0F">
        <w:rPr>
          <w:rFonts w:ascii="Calibri" w:hAnsi="Calibri" w:cs="Arial"/>
        </w:rPr>
        <w:t>;</w:t>
      </w:r>
    </w:p>
    <w:p w:rsidR="00D45ABE" w:rsidRPr="002E2F0F" w:rsidRDefault="00D45ABE" w:rsidP="00D45ABE">
      <w:pPr>
        <w:pStyle w:val="Akapitzlist1"/>
        <w:numPr>
          <w:ilvl w:val="1"/>
          <w:numId w:val="4"/>
        </w:numPr>
        <w:tabs>
          <w:tab w:val="clear" w:pos="2595"/>
        </w:tabs>
        <w:suppressAutoHyphens w:val="0"/>
        <w:ind w:left="540"/>
        <w:jc w:val="both"/>
        <w:rPr>
          <w:rFonts w:ascii="Calibri" w:hAnsi="Calibri" w:cs="Arial"/>
          <w:i/>
          <w:lang w:eastAsia="pl-PL"/>
        </w:rPr>
      </w:pPr>
      <w:r w:rsidRPr="002E2F0F">
        <w:rPr>
          <w:rFonts w:ascii="Calibri" w:hAnsi="Calibri" w:cs="Arial"/>
          <w:lang w:eastAsia="pl-PL"/>
        </w:rPr>
        <w:t xml:space="preserve"> Pani/Pana dane osobowe przetwarzane będą na podstawie art. 6 ust. 1 lit. c</w:t>
      </w:r>
      <w:r w:rsidRPr="002E2F0F">
        <w:rPr>
          <w:rFonts w:ascii="Calibri" w:hAnsi="Calibri" w:cs="Arial"/>
          <w:i/>
          <w:lang w:eastAsia="pl-PL"/>
        </w:rPr>
        <w:t xml:space="preserve"> </w:t>
      </w:r>
      <w:r w:rsidRPr="002E2F0F">
        <w:rPr>
          <w:rFonts w:ascii="Calibri" w:hAnsi="Calibri" w:cs="Arial"/>
          <w:lang w:eastAsia="pl-PL"/>
        </w:rPr>
        <w:t xml:space="preserve">RODO w celu </w:t>
      </w:r>
      <w:r w:rsidRPr="002E2F0F">
        <w:rPr>
          <w:rFonts w:ascii="Calibri" w:hAnsi="Calibri" w:cs="Arial"/>
        </w:rPr>
        <w:t>związanym z niniejszym postępowaniem o udzielenie zamówienia publicznego</w:t>
      </w:r>
      <w:r w:rsidRPr="002E2F0F">
        <w:rPr>
          <w:rFonts w:ascii="Calibri" w:hAnsi="Calibri" w:cs="Arial"/>
          <w:i/>
        </w:rPr>
        <w:t>;</w:t>
      </w:r>
    </w:p>
    <w:p w:rsidR="00D45ABE" w:rsidRPr="002E2F0F" w:rsidRDefault="00D45ABE" w:rsidP="00D45ABE">
      <w:pPr>
        <w:pStyle w:val="Akapitzlist1"/>
        <w:numPr>
          <w:ilvl w:val="1"/>
          <w:numId w:val="4"/>
        </w:numPr>
        <w:tabs>
          <w:tab w:val="clear" w:pos="2595"/>
        </w:tabs>
        <w:suppressAutoHyphens w:val="0"/>
        <w:ind w:left="540"/>
        <w:jc w:val="both"/>
        <w:rPr>
          <w:rFonts w:ascii="Calibri" w:hAnsi="Calibri" w:cs="Arial"/>
          <w:i/>
          <w:lang w:eastAsia="pl-PL"/>
        </w:rPr>
      </w:pPr>
      <w:r w:rsidRPr="002E2F0F">
        <w:rPr>
          <w:rFonts w:ascii="Calibri" w:hAnsi="Calibri" w:cs="Arial"/>
          <w:lang w:eastAsia="pl-PL"/>
        </w:rPr>
        <w:t xml:space="preserve">odbiorcami Pani/Pana danych osobowych będą osoby lub podmioty, którym udostępniona zostanie dokumentacja postępowania;  </w:t>
      </w:r>
    </w:p>
    <w:p w:rsidR="00D45ABE" w:rsidRPr="002E2F0F" w:rsidRDefault="00D45ABE" w:rsidP="00D45ABE">
      <w:pPr>
        <w:pStyle w:val="Akapitzlist1"/>
        <w:numPr>
          <w:ilvl w:val="1"/>
          <w:numId w:val="4"/>
        </w:numPr>
        <w:tabs>
          <w:tab w:val="clear" w:pos="2595"/>
        </w:tabs>
        <w:suppressAutoHyphens w:val="0"/>
        <w:ind w:left="540"/>
        <w:jc w:val="both"/>
        <w:rPr>
          <w:rFonts w:ascii="Calibri" w:hAnsi="Calibri" w:cs="Arial"/>
          <w:i/>
          <w:lang w:eastAsia="pl-PL"/>
        </w:rPr>
      </w:pPr>
      <w:r w:rsidRPr="002E2F0F">
        <w:rPr>
          <w:rFonts w:ascii="Calibri" w:hAnsi="Calibri" w:cs="Arial"/>
          <w:lang w:eastAsia="pl-PL"/>
        </w:rPr>
        <w:t>Pani/Pana dane osobowe będą przechowywane, przez okres 4 lat od dnia zakończenia postępowania o udzielenie zamówienia;</w:t>
      </w:r>
    </w:p>
    <w:p w:rsidR="00D45ABE" w:rsidRPr="002E2F0F" w:rsidRDefault="00D45ABE" w:rsidP="00D45ABE">
      <w:pPr>
        <w:pStyle w:val="Akapitzlist1"/>
        <w:numPr>
          <w:ilvl w:val="1"/>
          <w:numId w:val="4"/>
        </w:numPr>
        <w:tabs>
          <w:tab w:val="clear" w:pos="2595"/>
        </w:tabs>
        <w:suppressAutoHyphens w:val="0"/>
        <w:ind w:left="540"/>
        <w:jc w:val="both"/>
        <w:rPr>
          <w:rFonts w:ascii="Calibri" w:hAnsi="Calibri" w:cs="Arial"/>
          <w:i/>
          <w:lang w:eastAsia="pl-PL"/>
        </w:rPr>
      </w:pPr>
      <w:r w:rsidRPr="002E2F0F">
        <w:rPr>
          <w:rFonts w:ascii="Calibri" w:hAnsi="Calibri" w:cs="Arial"/>
          <w:lang w:eastAsia="pl-PL"/>
        </w:rPr>
        <w:t>w odniesieniu do Pani/Pana danych osobowych decyzje nie będą podejmowane w sposób zautomatyzowany, stosowanie do art. 22 RODO;</w:t>
      </w:r>
    </w:p>
    <w:p w:rsidR="00D45ABE" w:rsidRPr="002E2F0F" w:rsidRDefault="00D45ABE" w:rsidP="00D45ABE">
      <w:pPr>
        <w:pStyle w:val="Akapitzlist1"/>
        <w:numPr>
          <w:ilvl w:val="1"/>
          <w:numId w:val="4"/>
        </w:numPr>
        <w:tabs>
          <w:tab w:val="clear" w:pos="2595"/>
        </w:tabs>
        <w:suppressAutoHyphens w:val="0"/>
        <w:ind w:left="540"/>
        <w:jc w:val="both"/>
        <w:rPr>
          <w:rFonts w:ascii="Calibri" w:hAnsi="Calibri" w:cs="Arial"/>
          <w:i/>
          <w:lang w:eastAsia="pl-PL"/>
        </w:rPr>
      </w:pPr>
      <w:r w:rsidRPr="002E2F0F">
        <w:rPr>
          <w:rFonts w:ascii="Calibri" w:hAnsi="Calibri" w:cs="Arial"/>
          <w:lang w:eastAsia="pl-PL"/>
        </w:rPr>
        <w:t>posiada Pani/Pan:</w:t>
      </w:r>
    </w:p>
    <w:p w:rsidR="00D45ABE" w:rsidRPr="002E2F0F" w:rsidRDefault="00D45ABE" w:rsidP="00D45ABE">
      <w:pPr>
        <w:pStyle w:val="Akapitzlist1"/>
        <w:numPr>
          <w:ilvl w:val="0"/>
          <w:numId w:val="6"/>
        </w:numPr>
        <w:tabs>
          <w:tab w:val="num" w:pos="720"/>
        </w:tabs>
        <w:suppressAutoHyphens w:val="0"/>
        <w:ind w:left="720"/>
        <w:jc w:val="both"/>
        <w:rPr>
          <w:rFonts w:ascii="Calibri" w:hAnsi="Calibri" w:cs="Arial"/>
          <w:lang w:eastAsia="pl-PL"/>
        </w:rPr>
      </w:pPr>
      <w:r w:rsidRPr="002E2F0F">
        <w:rPr>
          <w:rFonts w:ascii="Calibri" w:hAnsi="Calibri" w:cs="Arial"/>
          <w:lang w:eastAsia="pl-PL"/>
        </w:rPr>
        <w:t>na podstawie art. 15 RODO prawo dostępu do danych osobowych Pani/Pana dotyczących;</w:t>
      </w:r>
    </w:p>
    <w:p w:rsidR="00D45ABE" w:rsidRPr="002E2F0F" w:rsidRDefault="00D45ABE" w:rsidP="00D45ABE">
      <w:pPr>
        <w:pStyle w:val="Akapitzlist1"/>
        <w:numPr>
          <w:ilvl w:val="0"/>
          <w:numId w:val="6"/>
        </w:numPr>
        <w:tabs>
          <w:tab w:val="num" w:pos="720"/>
        </w:tabs>
        <w:suppressAutoHyphens w:val="0"/>
        <w:ind w:left="720"/>
        <w:jc w:val="both"/>
        <w:rPr>
          <w:rFonts w:ascii="Calibri" w:hAnsi="Calibri" w:cs="Arial"/>
          <w:lang w:eastAsia="pl-PL"/>
        </w:rPr>
      </w:pPr>
      <w:r w:rsidRPr="002E2F0F">
        <w:rPr>
          <w:rFonts w:ascii="Calibri" w:hAnsi="Calibri" w:cs="Arial"/>
          <w:lang w:eastAsia="pl-PL"/>
        </w:rPr>
        <w:t>na podstawie art. 16 RODO prawo do sprostowania Pani/Pana danych osobowych</w:t>
      </w:r>
      <w:r w:rsidRPr="002E2F0F">
        <w:rPr>
          <w:rFonts w:ascii="Calibri" w:hAnsi="Calibri" w:cs="Arial"/>
          <w:vertAlign w:val="superscript"/>
          <w:lang w:eastAsia="pl-PL"/>
        </w:rPr>
        <w:sym w:font="Symbol" w:char="F02A"/>
      </w:r>
      <w:r w:rsidRPr="002E2F0F">
        <w:rPr>
          <w:rFonts w:ascii="Calibri" w:hAnsi="Calibri" w:cs="Arial"/>
          <w:lang w:eastAsia="pl-PL"/>
        </w:rPr>
        <w:t>;</w:t>
      </w:r>
    </w:p>
    <w:p w:rsidR="00D45ABE" w:rsidRPr="002E2F0F" w:rsidRDefault="00D45ABE" w:rsidP="00D45ABE">
      <w:pPr>
        <w:pStyle w:val="Akapitzlist1"/>
        <w:numPr>
          <w:ilvl w:val="0"/>
          <w:numId w:val="6"/>
        </w:numPr>
        <w:tabs>
          <w:tab w:val="num" w:pos="720"/>
        </w:tabs>
        <w:suppressAutoHyphens w:val="0"/>
        <w:ind w:left="720"/>
        <w:jc w:val="both"/>
        <w:rPr>
          <w:rFonts w:ascii="Calibri" w:hAnsi="Calibri" w:cs="Arial"/>
          <w:lang w:eastAsia="pl-PL"/>
        </w:rPr>
      </w:pPr>
      <w:r w:rsidRPr="002E2F0F">
        <w:rPr>
          <w:rFonts w:ascii="Calibri" w:hAnsi="Calibri" w:cs="Arial"/>
          <w:lang w:eastAsia="pl-PL"/>
        </w:rPr>
        <w:t>na podstawie art. 18 RODO prawo żądania od administratora ograniczenia przetwarzania danych osobowych z zastrzeżeniem przypadków, o których mowa w art. 18 ust. 2 RODO</w:t>
      </w:r>
      <w:r w:rsidRPr="002E2F0F">
        <w:rPr>
          <w:rFonts w:ascii="Calibri" w:hAnsi="Calibri" w:cs="Arial"/>
          <w:vertAlign w:val="superscript"/>
          <w:lang w:eastAsia="pl-PL"/>
        </w:rPr>
        <w:sym w:font="Symbol" w:char="F02A"/>
      </w:r>
      <w:r w:rsidRPr="002E2F0F">
        <w:rPr>
          <w:rFonts w:ascii="Calibri" w:hAnsi="Calibri" w:cs="Arial"/>
          <w:vertAlign w:val="superscript"/>
          <w:lang w:eastAsia="pl-PL"/>
        </w:rPr>
        <w:t xml:space="preserve"> </w:t>
      </w:r>
      <w:r w:rsidRPr="002E2F0F">
        <w:rPr>
          <w:rFonts w:ascii="Calibri" w:hAnsi="Calibri" w:cs="Arial"/>
          <w:vertAlign w:val="superscript"/>
          <w:lang w:eastAsia="pl-PL"/>
        </w:rPr>
        <w:sym w:font="Symbol" w:char="F02A"/>
      </w:r>
      <w:r w:rsidRPr="002E2F0F">
        <w:rPr>
          <w:rFonts w:ascii="Calibri" w:hAnsi="Calibri" w:cs="Arial"/>
          <w:lang w:eastAsia="pl-PL"/>
        </w:rPr>
        <w:t xml:space="preserve">;  </w:t>
      </w:r>
    </w:p>
    <w:p w:rsidR="00D45ABE" w:rsidRPr="002E2F0F" w:rsidRDefault="00D45ABE" w:rsidP="00D45ABE">
      <w:pPr>
        <w:pStyle w:val="Akapitzlist1"/>
        <w:numPr>
          <w:ilvl w:val="0"/>
          <w:numId w:val="6"/>
        </w:numPr>
        <w:tabs>
          <w:tab w:val="num" w:pos="720"/>
        </w:tabs>
        <w:suppressAutoHyphens w:val="0"/>
        <w:ind w:left="720"/>
        <w:jc w:val="both"/>
        <w:rPr>
          <w:rFonts w:ascii="Calibri" w:hAnsi="Calibri" w:cs="Arial"/>
          <w:i/>
          <w:lang w:eastAsia="pl-PL"/>
        </w:rPr>
      </w:pPr>
      <w:r w:rsidRPr="002E2F0F">
        <w:rPr>
          <w:rFonts w:ascii="Calibri" w:hAnsi="Calibri" w:cs="Arial"/>
          <w:lang w:eastAsia="pl-PL"/>
        </w:rPr>
        <w:t>prawo do wniesienia skargi do Prezesa Urzędu Ochrony Danych Osobowych, gdy uzna Pani/Pan, że przetwarzanie danych osobowych Pani/Pana dotyczących narusza przepisy RODO;</w:t>
      </w:r>
    </w:p>
    <w:p w:rsidR="00D45ABE" w:rsidRPr="002E2F0F" w:rsidRDefault="00D45ABE" w:rsidP="00D45ABE">
      <w:pPr>
        <w:tabs>
          <w:tab w:val="num" w:pos="284"/>
        </w:tabs>
        <w:ind w:left="360" w:hanging="360"/>
        <w:jc w:val="both"/>
        <w:rPr>
          <w:rFonts w:cs="Arial"/>
          <w:i/>
        </w:rPr>
      </w:pPr>
      <w:r w:rsidRPr="002E2F0F">
        <w:rPr>
          <w:rFonts w:cs="Arial"/>
        </w:rPr>
        <w:t xml:space="preserve">     nie przysługuje Pani/Panu:</w:t>
      </w:r>
    </w:p>
    <w:p w:rsidR="00D45ABE" w:rsidRPr="002E2F0F" w:rsidRDefault="00D45ABE" w:rsidP="00D45ABE">
      <w:pPr>
        <w:pStyle w:val="Akapitzlist1"/>
        <w:numPr>
          <w:ilvl w:val="0"/>
          <w:numId w:val="5"/>
        </w:numPr>
        <w:tabs>
          <w:tab w:val="num" w:pos="720"/>
        </w:tabs>
        <w:suppressAutoHyphens w:val="0"/>
        <w:ind w:left="720"/>
        <w:jc w:val="both"/>
        <w:rPr>
          <w:rFonts w:ascii="Calibri" w:hAnsi="Calibri" w:cs="Arial"/>
          <w:i/>
          <w:lang w:eastAsia="pl-PL"/>
        </w:rPr>
      </w:pPr>
      <w:r w:rsidRPr="002E2F0F">
        <w:rPr>
          <w:rFonts w:ascii="Calibri" w:hAnsi="Calibri" w:cs="Arial"/>
          <w:lang w:eastAsia="pl-PL"/>
        </w:rPr>
        <w:t>w związku z art. 17 ust. 3 lit. b, d lub e RODO prawo do usunięcia danych osobowych;</w:t>
      </w:r>
    </w:p>
    <w:p w:rsidR="00D45ABE" w:rsidRPr="002E2F0F" w:rsidRDefault="00D45ABE" w:rsidP="00D45ABE">
      <w:pPr>
        <w:pStyle w:val="Akapitzlist1"/>
        <w:numPr>
          <w:ilvl w:val="0"/>
          <w:numId w:val="5"/>
        </w:numPr>
        <w:tabs>
          <w:tab w:val="num" w:pos="720"/>
        </w:tabs>
        <w:suppressAutoHyphens w:val="0"/>
        <w:ind w:left="720"/>
        <w:jc w:val="both"/>
        <w:rPr>
          <w:rFonts w:ascii="Calibri" w:hAnsi="Calibri" w:cs="Arial"/>
          <w:i/>
          <w:lang w:eastAsia="pl-PL"/>
        </w:rPr>
      </w:pPr>
      <w:r w:rsidRPr="002E2F0F">
        <w:rPr>
          <w:rFonts w:ascii="Calibri" w:hAnsi="Calibri" w:cs="Arial"/>
          <w:lang w:eastAsia="pl-PL"/>
        </w:rPr>
        <w:t>prawo do przenoszenia danych osobowych, o którym mowa w art. 20 RODO;</w:t>
      </w:r>
    </w:p>
    <w:p w:rsidR="00D45ABE" w:rsidRPr="00001037" w:rsidRDefault="00D45ABE" w:rsidP="00D45ABE">
      <w:pPr>
        <w:pStyle w:val="Akapitzlist1"/>
        <w:numPr>
          <w:ilvl w:val="0"/>
          <w:numId w:val="5"/>
        </w:numPr>
        <w:tabs>
          <w:tab w:val="num" w:pos="720"/>
        </w:tabs>
        <w:suppressAutoHyphens w:val="0"/>
        <w:ind w:left="720"/>
        <w:jc w:val="both"/>
        <w:rPr>
          <w:rFonts w:ascii="Calibri" w:hAnsi="Calibri" w:cs="Arial"/>
          <w:i/>
          <w:lang w:eastAsia="pl-PL"/>
        </w:rPr>
      </w:pPr>
      <w:r w:rsidRPr="002E2F0F">
        <w:rPr>
          <w:rFonts w:ascii="Calibri" w:hAnsi="Calibri" w:cs="Arial"/>
          <w:lang w:eastAsia="pl-PL"/>
        </w:rPr>
        <w:t xml:space="preserve">na podstawie art. 21 RODO prawo sprzeciwu, wobec przetwarzania danych osobowych, gdyż podstawą prawną przetwarzania Pani/Pana danych osobowych jest art. 6 ust. 1 lit. c RODO. </w:t>
      </w:r>
    </w:p>
    <w:p w:rsidR="00D45ABE" w:rsidRDefault="00D45ABE" w:rsidP="00D45ABE">
      <w:pPr>
        <w:ind w:left="720" w:hanging="360"/>
        <w:jc w:val="both"/>
        <w:rPr>
          <w:rFonts w:ascii="Arial" w:hAnsi="Arial" w:cs="Arial"/>
          <w:i/>
          <w:sz w:val="18"/>
          <w:szCs w:val="18"/>
        </w:rPr>
      </w:pPr>
      <w:r>
        <w:rPr>
          <w:rFonts w:ascii="Arial" w:hAnsi="Arial" w:cs="Arial"/>
          <w:vertAlign w:val="superscript"/>
        </w:rPr>
        <w:t xml:space="preserve">   </w:t>
      </w:r>
      <w:r w:rsidRPr="00A92380">
        <w:rPr>
          <w:rFonts w:ascii="Arial" w:hAnsi="Arial" w:cs="Arial"/>
          <w:vertAlign w:val="superscript"/>
        </w:rPr>
        <w:sym w:font="Symbol" w:char="F02A"/>
      </w:r>
      <w:r>
        <w:rPr>
          <w:rFonts w:ascii="Arial" w:hAnsi="Arial" w:cs="Arial"/>
          <w:vertAlign w:val="superscript"/>
        </w:rPr>
        <w:t xml:space="preserve"> </w:t>
      </w:r>
      <w:r w:rsidRPr="00A92380">
        <w:rPr>
          <w:rFonts w:ascii="Arial" w:hAnsi="Arial" w:cs="Arial"/>
          <w:i/>
          <w:sz w:val="18"/>
          <w:szCs w:val="18"/>
        </w:rPr>
        <w:t>Wyjaśnienie: skorzystanie z prawa do sprostowania nie może skutkować zmianą wyniku postępowania o udzielenie zamówienia publicznego</w:t>
      </w:r>
      <w:r w:rsidRPr="00A92380">
        <w:rPr>
          <w:rFonts w:ascii="Arial" w:hAnsi="Arial" w:cs="Arial"/>
          <w:i/>
          <w:sz w:val="18"/>
          <w:szCs w:val="18"/>
          <w:vertAlign w:val="superscript"/>
        </w:rPr>
        <w:t xml:space="preserve"> </w:t>
      </w:r>
      <w:r w:rsidRPr="00A92380">
        <w:rPr>
          <w:rFonts w:ascii="Arial" w:hAnsi="Arial" w:cs="Arial"/>
          <w:i/>
          <w:sz w:val="18"/>
          <w:szCs w:val="18"/>
        </w:rPr>
        <w:t>ani zmianą postanowień umowy oraz nie może naruszać integralności protokołu oraz jego załączników</w:t>
      </w:r>
      <w:r>
        <w:rPr>
          <w:rFonts w:ascii="Arial" w:hAnsi="Arial" w:cs="Arial"/>
          <w:i/>
          <w:sz w:val="18"/>
          <w:szCs w:val="18"/>
        </w:rPr>
        <w:t>.</w:t>
      </w:r>
    </w:p>
    <w:p w:rsidR="00D45ABE" w:rsidRPr="00A92380" w:rsidRDefault="00D45ABE" w:rsidP="00D45ABE">
      <w:pPr>
        <w:ind w:left="720" w:hanging="360"/>
        <w:jc w:val="both"/>
        <w:rPr>
          <w:rFonts w:ascii="Arial" w:hAnsi="Arial" w:cs="Arial"/>
          <w:i/>
          <w:sz w:val="18"/>
          <w:szCs w:val="18"/>
          <w:vertAlign w:val="superscript"/>
        </w:rPr>
      </w:pPr>
      <w:r w:rsidRPr="00A92380">
        <w:rPr>
          <w:rFonts w:ascii="Arial" w:hAnsi="Arial" w:cs="Arial"/>
          <w:vertAlign w:val="superscript"/>
        </w:rPr>
        <w:sym w:font="Symbol" w:char="F02A"/>
      </w:r>
      <w:r>
        <w:rPr>
          <w:rFonts w:ascii="Arial" w:hAnsi="Arial" w:cs="Arial"/>
          <w:vertAlign w:val="superscript"/>
        </w:rPr>
        <w:t xml:space="preserve"> </w:t>
      </w:r>
      <w:r w:rsidRPr="00A92380">
        <w:rPr>
          <w:rFonts w:ascii="Arial" w:hAnsi="Arial" w:cs="Arial"/>
          <w:vertAlign w:val="superscript"/>
        </w:rPr>
        <w:sym w:font="Symbol" w:char="F02A"/>
      </w:r>
      <w:r w:rsidRPr="00A92380">
        <w:rPr>
          <w:rFonts w:ascii="Arial" w:hAnsi="Arial" w:cs="Arial"/>
          <w:i/>
          <w:sz w:val="18"/>
          <w:szCs w:val="18"/>
        </w:rPr>
        <w:t xml:space="preserve"> Wyjaśnienie:</w:t>
      </w:r>
      <w:r>
        <w:rPr>
          <w:rFonts w:ascii="Arial" w:hAnsi="Arial" w:cs="Arial"/>
          <w:i/>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D45ABE" w:rsidRDefault="00D45ABE" w:rsidP="00D45ABE">
      <w:pPr>
        <w:shd w:val="clear" w:color="auto" w:fill="FFFFFF"/>
        <w:spacing w:line="274" w:lineRule="exact"/>
        <w:rPr>
          <w:color w:val="000000"/>
          <w:spacing w:val="-2"/>
        </w:rPr>
      </w:pPr>
    </w:p>
    <w:p w:rsidR="00880C42" w:rsidRDefault="00880C42" w:rsidP="00D45ABE">
      <w:pPr>
        <w:shd w:val="clear" w:color="auto" w:fill="FFFFFF"/>
        <w:spacing w:line="274" w:lineRule="exact"/>
        <w:rPr>
          <w:b/>
          <w:color w:val="000000"/>
          <w:spacing w:val="-2"/>
        </w:rPr>
      </w:pPr>
    </w:p>
    <w:p w:rsidR="00880C42" w:rsidRDefault="00880C42" w:rsidP="00D45ABE">
      <w:pPr>
        <w:shd w:val="clear" w:color="auto" w:fill="FFFFFF"/>
        <w:spacing w:line="274" w:lineRule="exact"/>
        <w:rPr>
          <w:b/>
          <w:color w:val="000000"/>
          <w:spacing w:val="-2"/>
        </w:rPr>
      </w:pPr>
    </w:p>
    <w:p w:rsidR="00D45ABE" w:rsidRPr="00001037" w:rsidRDefault="00D45ABE" w:rsidP="00D45ABE">
      <w:pPr>
        <w:shd w:val="clear" w:color="auto" w:fill="FFFFFF"/>
        <w:spacing w:line="274" w:lineRule="exact"/>
        <w:rPr>
          <w:b/>
          <w:color w:val="000000"/>
          <w:spacing w:val="-2"/>
        </w:rPr>
      </w:pPr>
      <w:r w:rsidRPr="00F15296">
        <w:rPr>
          <w:b/>
          <w:color w:val="000000"/>
          <w:spacing w:val="-2"/>
        </w:rPr>
        <w:t>Załączniki:</w:t>
      </w:r>
    </w:p>
    <w:p w:rsidR="00D45ABE" w:rsidRPr="00880C42" w:rsidRDefault="00D45ABE" w:rsidP="00D45ABE">
      <w:pPr>
        <w:widowControl w:val="0"/>
        <w:numPr>
          <w:ilvl w:val="0"/>
          <w:numId w:val="13"/>
        </w:numPr>
        <w:tabs>
          <w:tab w:val="clear" w:pos="0"/>
          <w:tab w:val="left" w:pos="300"/>
          <w:tab w:val="left" w:pos="413"/>
          <w:tab w:val="num" w:pos="1460"/>
        </w:tabs>
        <w:suppressAutoHyphens/>
        <w:ind w:left="360" w:right="-20" w:hanging="360"/>
        <w:jc w:val="both"/>
        <w:rPr>
          <w:rFonts w:eastAsia="Arial"/>
        </w:rPr>
      </w:pPr>
      <w:r w:rsidRPr="00DD0A92">
        <w:t>Wzór</w:t>
      </w:r>
      <w:r w:rsidRPr="00DD0A92">
        <w:rPr>
          <w:rFonts w:eastAsia="Arial"/>
        </w:rPr>
        <w:t xml:space="preserve"> </w:t>
      </w:r>
      <w:r w:rsidRPr="00DD0A92">
        <w:t>umowy,</w:t>
      </w:r>
      <w:r w:rsidRPr="00DD0A92">
        <w:rPr>
          <w:rFonts w:eastAsia="Arial"/>
        </w:rPr>
        <w:t xml:space="preserve"> </w:t>
      </w:r>
      <w:r>
        <w:t xml:space="preserve"> </w:t>
      </w:r>
    </w:p>
    <w:p w:rsidR="00880C42" w:rsidRPr="00E51BCF" w:rsidRDefault="00880C42" w:rsidP="00D45ABE">
      <w:pPr>
        <w:widowControl w:val="0"/>
        <w:numPr>
          <w:ilvl w:val="0"/>
          <w:numId w:val="13"/>
        </w:numPr>
        <w:tabs>
          <w:tab w:val="clear" w:pos="0"/>
          <w:tab w:val="left" w:pos="300"/>
          <w:tab w:val="left" w:pos="413"/>
          <w:tab w:val="num" w:pos="1460"/>
        </w:tabs>
        <w:suppressAutoHyphens/>
        <w:ind w:left="360" w:right="-20" w:hanging="360"/>
        <w:jc w:val="both"/>
        <w:rPr>
          <w:rFonts w:eastAsia="Arial"/>
        </w:rPr>
      </w:pPr>
      <w:r>
        <w:t>Specyfikacja Techniczna Zamówienia,</w:t>
      </w:r>
    </w:p>
    <w:p w:rsidR="00D45ABE" w:rsidRPr="00001037" w:rsidRDefault="00D45ABE" w:rsidP="00D45ABE">
      <w:pPr>
        <w:widowControl w:val="0"/>
        <w:numPr>
          <w:ilvl w:val="0"/>
          <w:numId w:val="13"/>
        </w:numPr>
        <w:tabs>
          <w:tab w:val="clear" w:pos="0"/>
          <w:tab w:val="left" w:pos="300"/>
          <w:tab w:val="left" w:pos="400"/>
          <w:tab w:val="num" w:pos="1460"/>
        </w:tabs>
        <w:suppressAutoHyphens/>
        <w:ind w:left="360" w:right="-20" w:hanging="360"/>
        <w:jc w:val="both"/>
        <w:rPr>
          <w:rFonts w:eastAsia="Arial"/>
        </w:rPr>
      </w:pPr>
      <w:r>
        <w:t xml:space="preserve"> Formularz „Propozycja cenowa”.</w:t>
      </w:r>
    </w:p>
    <w:p w:rsidR="00D45ABE" w:rsidRPr="00585ECB" w:rsidRDefault="00D45ABE" w:rsidP="00D45ABE">
      <w:pPr>
        <w:widowControl w:val="0"/>
        <w:tabs>
          <w:tab w:val="left" w:pos="300"/>
          <w:tab w:val="left" w:pos="413"/>
        </w:tabs>
        <w:ind w:right="-20"/>
        <w:jc w:val="both"/>
      </w:pPr>
      <w:r>
        <w:t xml:space="preserve">                                                                                </w:t>
      </w:r>
    </w:p>
    <w:p w:rsidR="00D45ABE" w:rsidRPr="00585ECB" w:rsidRDefault="00D45ABE" w:rsidP="00D45ABE">
      <w:pPr>
        <w:widowControl w:val="0"/>
        <w:tabs>
          <w:tab w:val="left" w:pos="300"/>
          <w:tab w:val="left" w:pos="413"/>
        </w:tabs>
        <w:ind w:right="-20"/>
        <w:jc w:val="both"/>
        <w:rPr>
          <w:rFonts w:eastAsia="Arial"/>
          <w:sz w:val="20"/>
          <w:szCs w:val="20"/>
        </w:rPr>
      </w:pPr>
      <w:r w:rsidRPr="00585ECB">
        <w:rPr>
          <w:rFonts w:eastAsia="Arial"/>
          <w:sz w:val="20"/>
          <w:szCs w:val="20"/>
        </w:rPr>
        <w:t>Ko:</w:t>
      </w:r>
    </w:p>
    <w:p w:rsidR="00D45ABE" w:rsidRPr="00585ECB" w:rsidRDefault="00D45ABE" w:rsidP="00D45ABE">
      <w:pPr>
        <w:widowControl w:val="0"/>
        <w:tabs>
          <w:tab w:val="left" w:pos="300"/>
          <w:tab w:val="left" w:pos="413"/>
        </w:tabs>
        <w:ind w:right="-20"/>
        <w:jc w:val="both"/>
        <w:rPr>
          <w:rFonts w:eastAsia="Arial"/>
          <w:sz w:val="20"/>
          <w:szCs w:val="20"/>
        </w:rPr>
      </w:pPr>
      <w:r w:rsidRPr="00585ECB">
        <w:rPr>
          <w:rFonts w:eastAsia="Arial"/>
          <w:sz w:val="20"/>
          <w:szCs w:val="20"/>
        </w:rPr>
        <w:t>1.aa</w:t>
      </w:r>
    </w:p>
    <w:p w:rsidR="00D45ABE" w:rsidRPr="00585ECB" w:rsidRDefault="00D45ABE" w:rsidP="00D45ABE">
      <w:pPr>
        <w:widowControl w:val="0"/>
        <w:tabs>
          <w:tab w:val="left" w:pos="300"/>
          <w:tab w:val="left" w:pos="413"/>
        </w:tabs>
        <w:ind w:right="-20"/>
        <w:jc w:val="both"/>
        <w:rPr>
          <w:rFonts w:eastAsia="Arial"/>
          <w:sz w:val="20"/>
          <w:szCs w:val="20"/>
        </w:rPr>
      </w:pPr>
      <w:r w:rsidRPr="00585ECB">
        <w:rPr>
          <w:rFonts w:eastAsia="Arial"/>
          <w:sz w:val="20"/>
          <w:szCs w:val="20"/>
        </w:rPr>
        <w:t xml:space="preserve">2. </w:t>
      </w:r>
      <w:r w:rsidR="00880C42">
        <w:rPr>
          <w:rFonts w:eastAsia="Arial"/>
          <w:sz w:val="20"/>
          <w:szCs w:val="20"/>
        </w:rPr>
        <w:t>strona internetowa Zamawiającego</w:t>
      </w:r>
    </w:p>
    <w:p w:rsidR="00D45ABE" w:rsidRDefault="00D45ABE" w:rsidP="00D45ABE">
      <w:pPr>
        <w:widowControl w:val="0"/>
        <w:tabs>
          <w:tab w:val="left" w:pos="300"/>
          <w:tab w:val="left" w:pos="413"/>
        </w:tabs>
        <w:ind w:right="-20"/>
        <w:jc w:val="both"/>
        <w:rPr>
          <w:rFonts w:eastAsia="Arial"/>
        </w:rPr>
      </w:pPr>
    </w:p>
    <w:p w:rsidR="00D45ABE" w:rsidRPr="004C2AF8" w:rsidRDefault="00D45ABE" w:rsidP="00D45ABE">
      <w:pPr>
        <w:widowControl w:val="0"/>
        <w:tabs>
          <w:tab w:val="left" w:pos="300"/>
          <w:tab w:val="left" w:pos="413"/>
        </w:tabs>
        <w:ind w:right="-20"/>
        <w:jc w:val="both"/>
        <w:rPr>
          <w:rFonts w:eastAsia="Arial"/>
        </w:rPr>
      </w:pPr>
    </w:p>
    <w:p w:rsidR="00D45ABE" w:rsidRDefault="00D45ABE" w:rsidP="00D45ABE">
      <w:pPr>
        <w:shd w:val="clear" w:color="auto" w:fill="FFFFFF"/>
        <w:tabs>
          <w:tab w:val="left" w:pos="413"/>
        </w:tabs>
        <w:spacing w:line="278" w:lineRule="exact"/>
        <w:ind w:left="45"/>
      </w:pPr>
      <w:r>
        <w:t xml:space="preserve">                                                                                                  ...........................................................</w:t>
      </w:r>
    </w:p>
    <w:p w:rsidR="00D45ABE" w:rsidRPr="00794FFA" w:rsidRDefault="00D45ABE" w:rsidP="00D45ABE">
      <w:pPr>
        <w:shd w:val="clear" w:color="auto" w:fill="FFFFFF"/>
        <w:tabs>
          <w:tab w:val="left" w:pos="413"/>
        </w:tabs>
        <w:spacing w:line="278" w:lineRule="exact"/>
        <w:ind w:left="45"/>
        <w:jc w:val="both"/>
        <w:rPr>
          <w:i/>
          <w:sz w:val="20"/>
          <w:szCs w:val="20"/>
        </w:rPr>
      </w:pPr>
      <w:r>
        <w:rPr>
          <w:color w:val="000000"/>
        </w:rPr>
        <w:t xml:space="preserve">                                                                                                         </w:t>
      </w:r>
      <w:r w:rsidRPr="00794FFA">
        <w:rPr>
          <w:i/>
          <w:color w:val="000000"/>
          <w:spacing w:val="-3"/>
          <w:sz w:val="20"/>
          <w:szCs w:val="20"/>
        </w:rPr>
        <w:t>(podpis kierownika zamawiającego)</w:t>
      </w:r>
    </w:p>
    <w:p w:rsidR="00880C42" w:rsidRDefault="00880C42" w:rsidP="00D45ABE">
      <w:pPr>
        <w:jc w:val="both"/>
        <w:rPr>
          <w:sz w:val="20"/>
          <w:szCs w:val="20"/>
        </w:rPr>
      </w:pPr>
    </w:p>
    <w:p w:rsidR="00880C42" w:rsidRDefault="00880C42" w:rsidP="00D45ABE">
      <w:pPr>
        <w:jc w:val="both"/>
        <w:rPr>
          <w:sz w:val="20"/>
          <w:szCs w:val="20"/>
        </w:rPr>
      </w:pPr>
    </w:p>
    <w:p w:rsidR="00880C42" w:rsidRDefault="00880C42" w:rsidP="00D45ABE">
      <w:pPr>
        <w:jc w:val="both"/>
        <w:rPr>
          <w:sz w:val="20"/>
          <w:szCs w:val="20"/>
        </w:rPr>
      </w:pPr>
    </w:p>
    <w:p w:rsidR="00D45ABE" w:rsidRPr="000845EC" w:rsidRDefault="00D45ABE" w:rsidP="00D45ABE">
      <w:pPr>
        <w:jc w:val="both"/>
        <w:rPr>
          <w:sz w:val="20"/>
          <w:szCs w:val="20"/>
        </w:rPr>
      </w:pPr>
      <w:r>
        <w:rPr>
          <w:sz w:val="20"/>
          <w:szCs w:val="20"/>
        </w:rPr>
        <w:t>Sporządził: Mirosław Łopata - inspektor, Wydział Organizacyjny, Dział Zamówień Publicznych, tel. 183551252</w:t>
      </w:r>
    </w:p>
    <w:p w:rsidR="009C66F8" w:rsidRPr="00D45ABE" w:rsidRDefault="00AA34EC" w:rsidP="00D45ABE">
      <w:pPr>
        <w:widowControl w:val="0"/>
        <w:tabs>
          <w:tab w:val="left" w:pos="300"/>
          <w:tab w:val="left" w:pos="400"/>
        </w:tabs>
        <w:ind w:right="-20"/>
        <w:jc w:val="both"/>
        <w:rPr>
          <w:rFonts w:eastAsia="Calibri"/>
        </w:rPr>
      </w:pPr>
      <w:r>
        <w:rPr>
          <w:rFonts w:eastAsia="Calibri"/>
        </w:rPr>
        <w:t xml:space="preserve">                                                                            </w:t>
      </w:r>
    </w:p>
    <w:sectPr w:rsidR="009C66F8" w:rsidRPr="00D45ABE" w:rsidSect="00AF2B87">
      <w:headerReference w:type="default" r:id="rId8"/>
      <w:footerReference w:type="even" r:id="rId9"/>
      <w:footerReference w:type="default" r:id="rId10"/>
      <w:headerReference w:type="first" r:id="rId11"/>
      <w:pgSz w:w="11906" w:h="16838" w:code="9"/>
      <w:pgMar w:top="1418" w:right="1134" w:bottom="1134" w:left="1134" w:header="227"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15B0" w:rsidRDefault="005C15B0">
      <w:r>
        <w:separator/>
      </w:r>
    </w:p>
  </w:endnote>
  <w:endnote w:type="continuationSeparator" w:id="0">
    <w:p w:rsidR="005C15B0" w:rsidRDefault="005C1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5BC" w:rsidRDefault="00134654">
    <w:pPr>
      <w:pStyle w:val="Stopka"/>
    </w:pPr>
    <w:r>
      <w:rPr>
        <w:noProof/>
      </w:rPr>
      <w:drawing>
        <wp:inline distT="0" distB="0" distL="0" distR="0">
          <wp:extent cx="6115050" cy="561975"/>
          <wp:effectExtent l="0" t="0" r="0" b="9525"/>
          <wp:docPr id="5" name="Obraz 1" descr="firmowka dół — k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rmowka dół — kop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561975"/>
                  </a:xfrm>
                  <a:prstGeom prst="rect">
                    <a:avLst/>
                  </a:prstGeom>
                  <a:noFill/>
                  <a:ln>
                    <a:noFill/>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564A" w:rsidRPr="00B1481F" w:rsidRDefault="00FB564A" w:rsidP="001879F6">
    <w:pPr>
      <w:pStyle w:val="Stopka"/>
      <w:ind w:left="-72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15B0" w:rsidRDefault="005C15B0">
      <w:r>
        <w:separator/>
      </w:r>
    </w:p>
  </w:footnote>
  <w:footnote w:type="continuationSeparator" w:id="0">
    <w:p w:rsidR="005C15B0" w:rsidRDefault="005C15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564A" w:rsidRPr="00B1481F" w:rsidRDefault="00FB564A" w:rsidP="00C22FD4">
    <w:pPr>
      <w:pStyle w:val="Nagwek"/>
      <w:ind w:left="-720" w:right="-62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398B" w:rsidRDefault="00880C42" w:rsidP="00D13227">
    <w:pPr>
      <w:pStyle w:val="Nagwek"/>
      <w:ind w:left="-142" w:right="-568" w:hanging="709"/>
    </w:pPr>
    <w:r>
      <w:rPr>
        <w:noProof/>
      </w:rPr>
      <w:drawing>
        <wp:anchor distT="0" distB="0" distL="114300" distR="114300" simplePos="0" relativeHeight="251658240" behindDoc="0" locked="0" layoutInCell="1" allowOverlap="1">
          <wp:simplePos x="0" y="0"/>
          <wp:positionH relativeFrom="margin">
            <wp:posOffset>317779</wp:posOffset>
          </wp:positionH>
          <wp:positionV relativeFrom="paragraph">
            <wp:posOffset>98527</wp:posOffset>
          </wp:positionV>
          <wp:extent cx="5349240" cy="561975"/>
          <wp:effectExtent l="0" t="0" r="3810" b="9525"/>
          <wp:wrapSquare wrapText="bothSides"/>
          <wp:docPr id="2" name="Obraz 2" descr="Logotypy programów UE i K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71371415" descr="Logotypy programów UE i KPO"/>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349240" cy="5619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1460"/>
        </w:tabs>
        <w:ind w:left="1460" w:hanging="360"/>
      </w:pPr>
    </w:lvl>
  </w:abstractNum>
  <w:abstractNum w:abstractNumId="1" w15:restartNumberingAfterBreak="0">
    <w:nsid w:val="00000002"/>
    <w:multiLevelType w:val="singleLevel"/>
    <w:tmpl w:val="00000002"/>
    <w:name w:val="WW8Num3"/>
    <w:lvl w:ilvl="0">
      <w:start w:val="1"/>
      <w:numFmt w:val="lowerLetter"/>
      <w:lvlText w:val="%1)"/>
      <w:lvlJc w:val="left"/>
      <w:pPr>
        <w:tabs>
          <w:tab w:val="num" w:pos="0"/>
        </w:tabs>
        <w:ind w:left="0" w:firstLine="0"/>
      </w:pPr>
      <w:rPr>
        <w:rFonts w:ascii="Times New Roman" w:hAnsi="Times New Roman" w:cs="Times New Roman"/>
      </w:rPr>
    </w:lvl>
  </w:abstractNum>
  <w:abstractNum w:abstractNumId="2" w15:restartNumberingAfterBreak="0">
    <w:nsid w:val="00000003"/>
    <w:multiLevelType w:val="singleLevel"/>
    <w:tmpl w:val="22DEE42E"/>
    <w:name w:val="WW8Num4"/>
    <w:lvl w:ilvl="0">
      <w:start w:val="1"/>
      <w:numFmt w:val="decimal"/>
      <w:lvlText w:val="%1)"/>
      <w:lvlJc w:val="left"/>
      <w:pPr>
        <w:tabs>
          <w:tab w:val="num" w:pos="2595"/>
        </w:tabs>
        <w:ind w:left="2595" w:hanging="360"/>
      </w:pPr>
      <w:rPr>
        <w:rFonts w:ascii="Calibri" w:eastAsia="Times New Roman" w:hAnsi="Calibri" w:cs="Calibri"/>
      </w:rPr>
    </w:lvl>
  </w:abstractNum>
  <w:abstractNum w:abstractNumId="3"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3061DBF"/>
    <w:multiLevelType w:val="hybridMultilevel"/>
    <w:tmpl w:val="C922C7D2"/>
    <w:lvl w:ilvl="0" w:tplc="D62E6394">
      <w:start w:val="1"/>
      <w:numFmt w:val="decimal"/>
      <w:lvlText w:val="%1)"/>
      <w:lvlJc w:val="left"/>
      <w:pPr>
        <w:tabs>
          <w:tab w:val="num" w:pos="1500"/>
        </w:tabs>
        <w:ind w:left="1500" w:hanging="360"/>
      </w:pPr>
      <w:rPr>
        <w:rFonts w:hint="default"/>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5" w15:restartNumberingAfterBreak="0">
    <w:nsid w:val="03266606"/>
    <w:multiLevelType w:val="hybridMultilevel"/>
    <w:tmpl w:val="0BFE71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171F4B"/>
    <w:multiLevelType w:val="hybridMultilevel"/>
    <w:tmpl w:val="9890714E"/>
    <w:lvl w:ilvl="0" w:tplc="4CB2C79E">
      <w:start w:val="1"/>
      <w:numFmt w:val="decimal"/>
      <w:lvlText w:val="%1)"/>
      <w:lvlJc w:val="left"/>
      <w:pPr>
        <w:ind w:left="786" w:hanging="360"/>
      </w:pPr>
      <w:rPr>
        <w:rFonts w:eastAsia="Arial"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0E7E3B1C"/>
    <w:multiLevelType w:val="multilevel"/>
    <w:tmpl w:val="0000000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1AD50B39"/>
    <w:multiLevelType w:val="hybridMultilevel"/>
    <w:tmpl w:val="A142F988"/>
    <w:lvl w:ilvl="0" w:tplc="818C634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12109D"/>
    <w:multiLevelType w:val="multilevel"/>
    <w:tmpl w:val="051093F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3D54CA4"/>
    <w:multiLevelType w:val="hybridMultilevel"/>
    <w:tmpl w:val="D50CBB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0FA362C"/>
    <w:multiLevelType w:val="singleLevel"/>
    <w:tmpl w:val="C620761C"/>
    <w:lvl w:ilvl="0">
      <w:start w:val="1"/>
      <w:numFmt w:val="lowerLetter"/>
      <w:lvlText w:val="%1)"/>
      <w:legacy w:legacy="1" w:legacySpace="0" w:legacyIndent="240"/>
      <w:lvlJc w:val="left"/>
      <w:rPr>
        <w:rFonts w:ascii="Calibri" w:hAnsi="Calibri" w:hint="default"/>
      </w:rPr>
    </w:lvl>
  </w:abstractNum>
  <w:abstractNum w:abstractNumId="1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497D00B7"/>
    <w:multiLevelType w:val="hybridMultilevel"/>
    <w:tmpl w:val="D3FE56E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0D6613D"/>
    <w:multiLevelType w:val="hybridMultilevel"/>
    <w:tmpl w:val="490CB864"/>
    <w:lvl w:ilvl="0" w:tplc="D62E6394">
      <w:start w:val="1"/>
      <w:numFmt w:val="decimal"/>
      <w:lvlText w:val="%1)"/>
      <w:lvlJc w:val="left"/>
      <w:pPr>
        <w:tabs>
          <w:tab w:val="num" w:pos="1515"/>
        </w:tabs>
        <w:ind w:left="1515" w:hanging="360"/>
      </w:pPr>
      <w:rPr>
        <w:rFonts w:hint="default"/>
      </w:rPr>
    </w:lvl>
    <w:lvl w:ilvl="1" w:tplc="04150019" w:tentative="1">
      <w:start w:val="1"/>
      <w:numFmt w:val="lowerLetter"/>
      <w:lvlText w:val="%2."/>
      <w:lvlJc w:val="left"/>
      <w:pPr>
        <w:tabs>
          <w:tab w:val="num" w:pos="1515"/>
        </w:tabs>
        <w:ind w:left="1515" w:hanging="360"/>
      </w:pPr>
    </w:lvl>
    <w:lvl w:ilvl="2" w:tplc="0415001B" w:tentative="1">
      <w:start w:val="1"/>
      <w:numFmt w:val="lowerRoman"/>
      <w:lvlText w:val="%3."/>
      <w:lvlJc w:val="right"/>
      <w:pPr>
        <w:tabs>
          <w:tab w:val="num" w:pos="2235"/>
        </w:tabs>
        <w:ind w:left="2235" w:hanging="180"/>
      </w:pPr>
    </w:lvl>
    <w:lvl w:ilvl="3" w:tplc="0415000F" w:tentative="1">
      <w:start w:val="1"/>
      <w:numFmt w:val="decimal"/>
      <w:lvlText w:val="%4."/>
      <w:lvlJc w:val="left"/>
      <w:pPr>
        <w:tabs>
          <w:tab w:val="num" w:pos="2955"/>
        </w:tabs>
        <w:ind w:left="2955" w:hanging="360"/>
      </w:pPr>
    </w:lvl>
    <w:lvl w:ilvl="4" w:tplc="04150019" w:tentative="1">
      <w:start w:val="1"/>
      <w:numFmt w:val="lowerLetter"/>
      <w:lvlText w:val="%5."/>
      <w:lvlJc w:val="left"/>
      <w:pPr>
        <w:tabs>
          <w:tab w:val="num" w:pos="3675"/>
        </w:tabs>
        <w:ind w:left="3675" w:hanging="360"/>
      </w:pPr>
    </w:lvl>
    <w:lvl w:ilvl="5" w:tplc="0415001B" w:tentative="1">
      <w:start w:val="1"/>
      <w:numFmt w:val="lowerRoman"/>
      <w:lvlText w:val="%6."/>
      <w:lvlJc w:val="right"/>
      <w:pPr>
        <w:tabs>
          <w:tab w:val="num" w:pos="4395"/>
        </w:tabs>
        <w:ind w:left="4395" w:hanging="180"/>
      </w:pPr>
    </w:lvl>
    <w:lvl w:ilvl="6" w:tplc="0415000F" w:tentative="1">
      <w:start w:val="1"/>
      <w:numFmt w:val="decimal"/>
      <w:lvlText w:val="%7."/>
      <w:lvlJc w:val="left"/>
      <w:pPr>
        <w:tabs>
          <w:tab w:val="num" w:pos="5115"/>
        </w:tabs>
        <w:ind w:left="5115" w:hanging="360"/>
      </w:pPr>
    </w:lvl>
    <w:lvl w:ilvl="7" w:tplc="04150019" w:tentative="1">
      <w:start w:val="1"/>
      <w:numFmt w:val="lowerLetter"/>
      <w:lvlText w:val="%8."/>
      <w:lvlJc w:val="left"/>
      <w:pPr>
        <w:tabs>
          <w:tab w:val="num" w:pos="5835"/>
        </w:tabs>
        <w:ind w:left="5835" w:hanging="360"/>
      </w:pPr>
    </w:lvl>
    <w:lvl w:ilvl="8" w:tplc="0415001B" w:tentative="1">
      <w:start w:val="1"/>
      <w:numFmt w:val="lowerRoman"/>
      <w:lvlText w:val="%9."/>
      <w:lvlJc w:val="right"/>
      <w:pPr>
        <w:tabs>
          <w:tab w:val="num" w:pos="6555"/>
        </w:tabs>
        <w:ind w:left="6555" w:hanging="180"/>
      </w:pPr>
    </w:lvl>
  </w:abstractNum>
  <w:abstractNum w:abstractNumId="16" w15:restartNumberingAfterBreak="0">
    <w:nsid w:val="50FD4876"/>
    <w:multiLevelType w:val="hybridMultilevel"/>
    <w:tmpl w:val="56788D5E"/>
    <w:name w:val="WW8Num5"/>
    <w:lvl w:ilvl="0" w:tplc="725CC162">
      <w:start w:val="1"/>
      <w:numFmt w:val="decimal"/>
      <w:lvlText w:val="%1."/>
      <w:lvlJc w:val="left"/>
      <w:pPr>
        <w:tabs>
          <w:tab w:val="num" w:pos="360"/>
        </w:tabs>
        <w:ind w:left="360" w:hanging="360"/>
      </w:pPr>
      <w:rPr>
        <w:rFonts w:hint="default"/>
        <w:b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5A8E496E"/>
    <w:multiLevelType w:val="hybridMultilevel"/>
    <w:tmpl w:val="CAEA11E8"/>
    <w:lvl w:ilvl="0" w:tplc="895E7C22">
      <w:start w:val="1"/>
      <w:numFmt w:val="lowerLetter"/>
      <w:lvlText w:val="%1)"/>
      <w:lvlJc w:val="left"/>
      <w:pPr>
        <w:ind w:left="1146" w:hanging="360"/>
      </w:pPr>
      <w:rPr>
        <w:rFonts w:ascii="Calibri" w:hAnsi="Calibri" w:hint="default"/>
        <w:color w:val="auto"/>
        <w:sz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5B175771"/>
    <w:multiLevelType w:val="hybridMultilevel"/>
    <w:tmpl w:val="04C43F1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082166B"/>
    <w:multiLevelType w:val="hybridMultilevel"/>
    <w:tmpl w:val="BA40ABE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22270F7"/>
    <w:multiLevelType w:val="hybridMultilevel"/>
    <w:tmpl w:val="3712F5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2">
    <w:abstractNumId w:val="7"/>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3">
    <w:abstractNumId w:val="7"/>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4">
    <w:abstractNumId w:val="2"/>
  </w:num>
  <w:num w:numId="5">
    <w:abstractNumId w:val="13"/>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4"/>
  </w:num>
  <w:num w:numId="8">
    <w:abstractNumId w:val="15"/>
  </w:num>
  <w:num w:numId="9">
    <w:abstractNumId w:val="16"/>
  </w:num>
  <w:num w:numId="10">
    <w:abstractNumId w:val="12"/>
  </w:num>
  <w:num w:numId="11">
    <w:abstractNumId w:val="20"/>
  </w:num>
  <w:num w:numId="12">
    <w:abstractNumId w:val="0"/>
  </w:num>
  <w:num w:numId="13">
    <w:abstractNumId w:val="1"/>
  </w:num>
  <w:num w:numId="14">
    <w:abstractNumId w:val="10"/>
  </w:num>
  <w:num w:numId="15">
    <w:abstractNumId w:val="5"/>
  </w:num>
  <w:num w:numId="16">
    <w:abstractNumId w:val="14"/>
  </w:num>
  <w:num w:numId="17">
    <w:abstractNumId w:val="19"/>
  </w:num>
  <w:num w:numId="18">
    <w:abstractNumId w:val="11"/>
  </w:num>
  <w:num w:numId="19">
    <w:abstractNumId w:val="6"/>
  </w:num>
  <w:num w:numId="20">
    <w:abstractNumId w:val="17"/>
  </w:num>
  <w:num w:numId="21">
    <w:abstractNumId w:val="3"/>
  </w:num>
  <w:num w:numId="22">
    <w:abstractNumId w:val="18"/>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761"/>
    <w:rsid w:val="00004853"/>
    <w:rsid w:val="00011D4B"/>
    <w:rsid w:val="00023D7C"/>
    <w:rsid w:val="000277D3"/>
    <w:rsid w:val="00051E34"/>
    <w:rsid w:val="00053312"/>
    <w:rsid w:val="00061E42"/>
    <w:rsid w:val="0006579D"/>
    <w:rsid w:val="00070381"/>
    <w:rsid w:val="0008039A"/>
    <w:rsid w:val="00084B8D"/>
    <w:rsid w:val="000A06AA"/>
    <w:rsid w:val="000B3431"/>
    <w:rsid w:val="000C24DF"/>
    <w:rsid w:val="000C26BF"/>
    <w:rsid w:val="000C6483"/>
    <w:rsid w:val="000D4DBB"/>
    <w:rsid w:val="000E4222"/>
    <w:rsid w:val="000F14FD"/>
    <w:rsid w:val="000F4265"/>
    <w:rsid w:val="0010568B"/>
    <w:rsid w:val="0010730E"/>
    <w:rsid w:val="001123AA"/>
    <w:rsid w:val="0011409A"/>
    <w:rsid w:val="0013328F"/>
    <w:rsid w:val="00134654"/>
    <w:rsid w:val="00135F10"/>
    <w:rsid w:val="001369CC"/>
    <w:rsid w:val="0014574C"/>
    <w:rsid w:val="001731D9"/>
    <w:rsid w:val="001769C0"/>
    <w:rsid w:val="00177FD0"/>
    <w:rsid w:val="001879F6"/>
    <w:rsid w:val="00194BBD"/>
    <w:rsid w:val="001A159B"/>
    <w:rsid w:val="001B4E37"/>
    <w:rsid w:val="001C3F1D"/>
    <w:rsid w:val="001C7452"/>
    <w:rsid w:val="001C7A0E"/>
    <w:rsid w:val="001D0299"/>
    <w:rsid w:val="001D5E13"/>
    <w:rsid w:val="001D6DA0"/>
    <w:rsid w:val="001E45CC"/>
    <w:rsid w:val="00205047"/>
    <w:rsid w:val="0022035C"/>
    <w:rsid w:val="002212E4"/>
    <w:rsid w:val="00227895"/>
    <w:rsid w:val="00227F79"/>
    <w:rsid w:val="00230ED9"/>
    <w:rsid w:val="0023506C"/>
    <w:rsid w:val="0027417F"/>
    <w:rsid w:val="00277FA5"/>
    <w:rsid w:val="002839EC"/>
    <w:rsid w:val="00284376"/>
    <w:rsid w:val="002904D5"/>
    <w:rsid w:val="002A24AF"/>
    <w:rsid w:val="002C59BB"/>
    <w:rsid w:val="002D07BF"/>
    <w:rsid w:val="002D3B8C"/>
    <w:rsid w:val="002E179A"/>
    <w:rsid w:val="002E30AA"/>
    <w:rsid w:val="002F51D2"/>
    <w:rsid w:val="002F5382"/>
    <w:rsid w:val="00300C36"/>
    <w:rsid w:val="00305705"/>
    <w:rsid w:val="00310FFC"/>
    <w:rsid w:val="00312922"/>
    <w:rsid w:val="00320DFE"/>
    <w:rsid w:val="00334B42"/>
    <w:rsid w:val="003509F7"/>
    <w:rsid w:val="00353C3F"/>
    <w:rsid w:val="003608F7"/>
    <w:rsid w:val="00361D5B"/>
    <w:rsid w:val="003624F6"/>
    <w:rsid w:val="00362A3F"/>
    <w:rsid w:val="00362E63"/>
    <w:rsid w:val="003749FF"/>
    <w:rsid w:val="003A6B45"/>
    <w:rsid w:val="003B01DC"/>
    <w:rsid w:val="003B23FC"/>
    <w:rsid w:val="003B72E7"/>
    <w:rsid w:val="003B7F01"/>
    <w:rsid w:val="003C21B7"/>
    <w:rsid w:val="003D4E0A"/>
    <w:rsid w:val="003D52D6"/>
    <w:rsid w:val="003D5E5C"/>
    <w:rsid w:val="003D7089"/>
    <w:rsid w:val="003E14FD"/>
    <w:rsid w:val="003F4D8F"/>
    <w:rsid w:val="003F7FD8"/>
    <w:rsid w:val="0040435F"/>
    <w:rsid w:val="00410BD6"/>
    <w:rsid w:val="004216A6"/>
    <w:rsid w:val="00433B2A"/>
    <w:rsid w:val="00437C15"/>
    <w:rsid w:val="00450651"/>
    <w:rsid w:val="00451B06"/>
    <w:rsid w:val="004552CF"/>
    <w:rsid w:val="00457D6E"/>
    <w:rsid w:val="00462896"/>
    <w:rsid w:val="00464F7D"/>
    <w:rsid w:val="00465E65"/>
    <w:rsid w:val="00474401"/>
    <w:rsid w:val="00484FFC"/>
    <w:rsid w:val="004A47E0"/>
    <w:rsid w:val="004C48E7"/>
    <w:rsid w:val="004F3138"/>
    <w:rsid w:val="004F7433"/>
    <w:rsid w:val="00500FF6"/>
    <w:rsid w:val="00501C4D"/>
    <w:rsid w:val="005243AB"/>
    <w:rsid w:val="00524CFC"/>
    <w:rsid w:val="00534B34"/>
    <w:rsid w:val="0055605B"/>
    <w:rsid w:val="005567C6"/>
    <w:rsid w:val="00561EC8"/>
    <w:rsid w:val="00567ABB"/>
    <w:rsid w:val="00571658"/>
    <w:rsid w:val="0057299D"/>
    <w:rsid w:val="005773DE"/>
    <w:rsid w:val="00585ECB"/>
    <w:rsid w:val="00591A1C"/>
    <w:rsid w:val="005968E5"/>
    <w:rsid w:val="00597ADC"/>
    <w:rsid w:val="005A35BC"/>
    <w:rsid w:val="005B78C8"/>
    <w:rsid w:val="005C15B0"/>
    <w:rsid w:val="005C2FE8"/>
    <w:rsid w:val="005C7F38"/>
    <w:rsid w:val="005E4475"/>
    <w:rsid w:val="005E50D9"/>
    <w:rsid w:val="005F5B07"/>
    <w:rsid w:val="006139F3"/>
    <w:rsid w:val="00616931"/>
    <w:rsid w:val="00620761"/>
    <w:rsid w:val="00620DC8"/>
    <w:rsid w:val="00622A3A"/>
    <w:rsid w:val="00644FAF"/>
    <w:rsid w:val="006459D5"/>
    <w:rsid w:val="00656972"/>
    <w:rsid w:val="00657752"/>
    <w:rsid w:val="006610DE"/>
    <w:rsid w:val="0066182A"/>
    <w:rsid w:val="00667F59"/>
    <w:rsid w:val="006808C9"/>
    <w:rsid w:val="006848DB"/>
    <w:rsid w:val="00693FB7"/>
    <w:rsid w:val="006B6F4D"/>
    <w:rsid w:val="006C2242"/>
    <w:rsid w:val="006C6FE9"/>
    <w:rsid w:val="006D1093"/>
    <w:rsid w:val="006D6870"/>
    <w:rsid w:val="006E156C"/>
    <w:rsid w:val="006E1673"/>
    <w:rsid w:val="006E34D0"/>
    <w:rsid w:val="006F3353"/>
    <w:rsid w:val="00701824"/>
    <w:rsid w:val="00712F10"/>
    <w:rsid w:val="0073251F"/>
    <w:rsid w:val="0073608C"/>
    <w:rsid w:val="00736B3B"/>
    <w:rsid w:val="00742F36"/>
    <w:rsid w:val="00745A49"/>
    <w:rsid w:val="007500F5"/>
    <w:rsid w:val="007540AE"/>
    <w:rsid w:val="007540F9"/>
    <w:rsid w:val="00777C35"/>
    <w:rsid w:val="0078620F"/>
    <w:rsid w:val="00794E3B"/>
    <w:rsid w:val="007B09AA"/>
    <w:rsid w:val="007B2AB9"/>
    <w:rsid w:val="007B2E55"/>
    <w:rsid w:val="007C1EFB"/>
    <w:rsid w:val="007C6014"/>
    <w:rsid w:val="007C700E"/>
    <w:rsid w:val="007D4FA2"/>
    <w:rsid w:val="007E7DEA"/>
    <w:rsid w:val="008002A0"/>
    <w:rsid w:val="00802BF8"/>
    <w:rsid w:val="008038D1"/>
    <w:rsid w:val="00804B84"/>
    <w:rsid w:val="00806DD6"/>
    <w:rsid w:val="008129AB"/>
    <w:rsid w:val="00822CD7"/>
    <w:rsid w:val="00827D34"/>
    <w:rsid w:val="00833B2F"/>
    <w:rsid w:val="00846BAA"/>
    <w:rsid w:val="00847D70"/>
    <w:rsid w:val="008503B2"/>
    <w:rsid w:val="00853316"/>
    <w:rsid w:val="00854E37"/>
    <w:rsid w:val="0085752D"/>
    <w:rsid w:val="00862FB3"/>
    <w:rsid w:val="008729C1"/>
    <w:rsid w:val="008762E6"/>
    <w:rsid w:val="00877A23"/>
    <w:rsid w:val="00880C42"/>
    <w:rsid w:val="00884EDB"/>
    <w:rsid w:val="00893762"/>
    <w:rsid w:val="00893FED"/>
    <w:rsid w:val="00894977"/>
    <w:rsid w:val="0089546F"/>
    <w:rsid w:val="008A5F37"/>
    <w:rsid w:val="008A72B3"/>
    <w:rsid w:val="008D1C4A"/>
    <w:rsid w:val="008D2233"/>
    <w:rsid w:val="008E22BE"/>
    <w:rsid w:val="008E398B"/>
    <w:rsid w:val="008F29BE"/>
    <w:rsid w:val="008F4359"/>
    <w:rsid w:val="009068BA"/>
    <w:rsid w:val="009125C5"/>
    <w:rsid w:val="009160B4"/>
    <w:rsid w:val="00921650"/>
    <w:rsid w:val="00937287"/>
    <w:rsid w:val="009428C2"/>
    <w:rsid w:val="00943A19"/>
    <w:rsid w:val="0094516A"/>
    <w:rsid w:val="00947931"/>
    <w:rsid w:val="00956263"/>
    <w:rsid w:val="009616D0"/>
    <w:rsid w:val="00964662"/>
    <w:rsid w:val="00983639"/>
    <w:rsid w:val="00990A08"/>
    <w:rsid w:val="009925D8"/>
    <w:rsid w:val="009934BD"/>
    <w:rsid w:val="009A5E81"/>
    <w:rsid w:val="009B285D"/>
    <w:rsid w:val="009B54BA"/>
    <w:rsid w:val="009B5FC1"/>
    <w:rsid w:val="009B77FA"/>
    <w:rsid w:val="009C02CC"/>
    <w:rsid w:val="009C0BD0"/>
    <w:rsid w:val="009C25C9"/>
    <w:rsid w:val="009C66F8"/>
    <w:rsid w:val="009D738C"/>
    <w:rsid w:val="00A016D6"/>
    <w:rsid w:val="00A02653"/>
    <w:rsid w:val="00A0291D"/>
    <w:rsid w:val="00A03667"/>
    <w:rsid w:val="00A04D8D"/>
    <w:rsid w:val="00A228CF"/>
    <w:rsid w:val="00A33D8D"/>
    <w:rsid w:val="00A372DE"/>
    <w:rsid w:val="00A570B2"/>
    <w:rsid w:val="00A57E86"/>
    <w:rsid w:val="00A62CD5"/>
    <w:rsid w:val="00A63124"/>
    <w:rsid w:val="00A6379E"/>
    <w:rsid w:val="00A65F62"/>
    <w:rsid w:val="00A72A7D"/>
    <w:rsid w:val="00A82727"/>
    <w:rsid w:val="00A83870"/>
    <w:rsid w:val="00A90CC8"/>
    <w:rsid w:val="00AA29EB"/>
    <w:rsid w:val="00AA30B9"/>
    <w:rsid w:val="00AA34EC"/>
    <w:rsid w:val="00AB3FBA"/>
    <w:rsid w:val="00AC2EFC"/>
    <w:rsid w:val="00AC4390"/>
    <w:rsid w:val="00AE2450"/>
    <w:rsid w:val="00AE4343"/>
    <w:rsid w:val="00AE58C8"/>
    <w:rsid w:val="00AF04B3"/>
    <w:rsid w:val="00AF0B5D"/>
    <w:rsid w:val="00AF2B87"/>
    <w:rsid w:val="00AF7BD3"/>
    <w:rsid w:val="00B07508"/>
    <w:rsid w:val="00B077F6"/>
    <w:rsid w:val="00B1481F"/>
    <w:rsid w:val="00B203C5"/>
    <w:rsid w:val="00B44BB8"/>
    <w:rsid w:val="00B50BE7"/>
    <w:rsid w:val="00B54140"/>
    <w:rsid w:val="00B55AAA"/>
    <w:rsid w:val="00B643F5"/>
    <w:rsid w:val="00B65293"/>
    <w:rsid w:val="00B73834"/>
    <w:rsid w:val="00B8105C"/>
    <w:rsid w:val="00B85F77"/>
    <w:rsid w:val="00B87780"/>
    <w:rsid w:val="00B87BCA"/>
    <w:rsid w:val="00B96961"/>
    <w:rsid w:val="00BA4F2A"/>
    <w:rsid w:val="00BA5BA9"/>
    <w:rsid w:val="00BC2686"/>
    <w:rsid w:val="00BD2BC4"/>
    <w:rsid w:val="00C01B2A"/>
    <w:rsid w:val="00C10034"/>
    <w:rsid w:val="00C22FD4"/>
    <w:rsid w:val="00C2435C"/>
    <w:rsid w:val="00C24DD4"/>
    <w:rsid w:val="00C308CE"/>
    <w:rsid w:val="00C3481E"/>
    <w:rsid w:val="00C420E7"/>
    <w:rsid w:val="00C46923"/>
    <w:rsid w:val="00C54AA2"/>
    <w:rsid w:val="00C55899"/>
    <w:rsid w:val="00C63297"/>
    <w:rsid w:val="00C65E70"/>
    <w:rsid w:val="00C85923"/>
    <w:rsid w:val="00C94808"/>
    <w:rsid w:val="00CA0106"/>
    <w:rsid w:val="00CA36CC"/>
    <w:rsid w:val="00CA38D6"/>
    <w:rsid w:val="00CB0D01"/>
    <w:rsid w:val="00CB66BB"/>
    <w:rsid w:val="00CC0865"/>
    <w:rsid w:val="00CC0DE8"/>
    <w:rsid w:val="00CC4856"/>
    <w:rsid w:val="00CD3F47"/>
    <w:rsid w:val="00CD5633"/>
    <w:rsid w:val="00CE0B0D"/>
    <w:rsid w:val="00CE1B93"/>
    <w:rsid w:val="00CF0388"/>
    <w:rsid w:val="00CF1EC0"/>
    <w:rsid w:val="00CF5379"/>
    <w:rsid w:val="00CF6F46"/>
    <w:rsid w:val="00CF70AB"/>
    <w:rsid w:val="00D0132B"/>
    <w:rsid w:val="00D07353"/>
    <w:rsid w:val="00D10490"/>
    <w:rsid w:val="00D13227"/>
    <w:rsid w:val="00D16349"/>
    <w:rsid w:val="00D208ED"/>
    <w:rsid w:val="00D24262"/>
    <w:rsid w:val="00D2690F"/>
    <w:rsid w:val="00D35B63"/>
    <w:rsid w:val="00D369E6"/>
    <w:rsid w:val="00D45686"/>
    <w:rsid w:val="00D45ABE"/>
    <w:rsid w:val="00D466F8"/>
    <w:rsid w:val="00D77D86"/>
    <w:rsid w:val="00DA2F66"/>
    <w:rsid w:val="00DA7B00"/>
    <w:rsid w:val="00DB6B6E"/>
    <w:rsid w:val="00DB773A"/>
    <w:rsid w:val="00DC511D"/>
    <w:rsid w:val="00DD31E5"/>
    <w:rsid w:val="00DD48E5"/>
    <w:rsid w:val="00DE18AF"/>
    <w:rsid w:val="00DF49CA"/>
    <w:rsid w:val="00DF5CA7"/>
    <w:rsid w:val="00DF7993"/>
    <w:rsid w:val="00E0319A"/>
    <w:rsid w:val="00E17133"/>
    <w:rsid w:val="00E25126"/>
    <w:rsid w:val="00E270B8"/>
    <w:rsid w:val="00E35949"/>
    <w:rsid w:val="00E4040D"/>
    <w:rsid w:val="00E40FBD"/>
    <w:rsid w:val="00E43E4F"/>
    <w:rsid w:val="00E4694E"/>
    <w:rsid w:val="00E57736"/>
    <w:rsid w:val="00E6057D"/>
    <w:rsid w:val="00E74669"/>
    <w:rsid w:val="00E92876"/>
    <w:rsid w:val="00E95AA6"/>
    <w:rsid w:val="00EA1EB0"/>
    <w:rsid w:val="00EC4BEA"/>
    <w:rsid w:val="00EC5AB1"/>
    <w:rsid w:val="00ED685F"/>
    <w:rsid w:val="00EE4C57"/>
    <w:rsid w:val="00EE575B"/>
    <w:rsid w:val="00EE697B"/>
    <w:rsid w:val="00EE7229"/>
    <w:rsid w:val="00F141AB"/>
    <w:rsid w:val="00F24896"/>
    <w:rsid w:val="00F25ECF"/>
    <w:rsid w:val="00F32807"/>
    <w:rsid w:val="00F3413D"/>
    <w:rsid w:val="00F44B34"/>
    <w:rsid w:val="00F541DE"/>
    <w:rsid w:val="00F55FF0"/>
    <w:rsid w:val="00F609EB"/>
    <w:rsid w:val="00F61A93"/>
    <w:rsid w:val="00F61D4F"/>
    <w:rsid w:val="00F755F2"/>
    <w:rsid w:val="00F95315"/>
    <w:rsid w:val="00F9772F"/>
    <w:rsid w:val="00FA35C7"/>
    <w:rsid w:val="00FB1C05"/>
    <w:rsid w:val="00FB564A"/>
    <w:rsid w:val="00FC35D6"/>
    <w:rsid w:val="00FC5DF5"/>
    <w:rsid w:val="00FD65D4"/>
    <w:rsid w:val="00FE011C"/>
    <w:rsid w:val="00FE10E2"/>
    <w:rsid w:val="00FF51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15:docId w15:val="{1F2E2EA7-606D-4D2B-80BA-C48F7134B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16931"/>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B1481F"/>
    <w:pPr>
      <w:tabs>
        <w:tab w:val="center" w:pos="4536"/>
        <w:tab w:val="right" w:pos="9072"/>
      </w:tabs>
    </w:pPr>
  </w:style>
  <w:style w:type="character" w:customStyle="1" w:styleId="NagwekZnak">
    <w:name w:val="Nagłówek Znak"/>
    <w:basedOn w:val="Domylnaczcionkaakapitu"/>
    <w:link w:val="Nagwek"/>
    <w:uiPriority w:val="99"/>
    <w:locked/>
    <w:rsid w:val="00DF7993"/>
    <w:rPr>
      <w:rFonts w:ascii="Calibri" w:hAnsi="Calibri" w:cs="Times New Roman"/>
      <w:sz w:val="24"/>
      <w:szCs w:val="24"/>
    </w:rPr>
  </w:style>
  <w:style w:type="paragraph" w:styleId="Stopka">
    <w:name w:val="footer"/>
    <w:basedOn w:val="Normalny"/>
    <w:link w:val="StopkaZnak"/>
    <w:rsid w:val="00B1481F"/>
    <w:pPr>
      <w:tabs>
        <w:tab w:val="center" w:pos="4536"/>
        <w:tab w:val="right" w:pos="9072"/>
      </w:tabs>
    </w:pPr>
  </w:style>
  <w:style w:type="character" w:customStyle="1" w:styleId="StopkaZnak">
    <w:name w:val="Stopka Znak"/>
    <w:basedOn w:val="Domylnaczcionkaakapitu"/>
    <w:link w:val="Stopka"/>
    <w:locked/>
    <w:rsid w:val="00DF7993"/>
    <w:rPr>
      <w:rFonts w:ascii="Calibri" w:hAnsi="Calibri" w:cs="Times New Roman"/>
      <w:sz w:val="24"/>
      <w:szCs w:val="24"/>
    </w:rPr>
  </w:style>
  <w:style w:type="paragraph" w:styleId="Tekstdymka">
    <w:name w:val="Balloon Text"/>
    <w:basedOn w:val="Normalny"/>
    <w:link w:val="TekstdymkaZnak"/>
    <w:uiPriority w:val="99"/>
    <w:rsid w:val="0085752D"/>
    <w:rPr>
      <w:rFonts w:ascii="Tahoma" w:hAnsi="Tahoma" w:cs="Tahoma"/>
      <w:sz w:val="16"/>
      <w:szCs w:val="16"/>
    </w:rPr>
  </w:style>
  <w:style w:type="character" w:customStyle="1" w:styleId="TekstdymkaZnak">
    <w:name w:val="Tekst dymka Znak"/>
    <w:basedOn w:val="Domylnaczcionkaakapitu"/>
    <w:link w:val="Tekstdymka"/>
    <w:uiPriority w:val="99"/>
    <w:locked/>
    <w:rsid w:val="0085752D"/>
    <w:rPr>
      <w:rFonts w:ascii="Tahoma" w:hAnsi="Tahoma" w:cs="Tahoma"/>
      <w:sz w:val="16"/>
      <w:szCs w:val="16"/>
    </w:rPr>
  </w:style>
  <w:style w:type="character" w:styleId="Pogrubienie">
    <w:name w:val="Strong"/>
    <w:basedOn w:val="Domylnaczcionkaakapitu"/>
    <w:qFormat/>
    <w:rsid w:val="007D4FA2"/>
    <w:rPr>
      <w:rFonts w:ascii="Calibri" w:hAnsi="Calibri" w:cs="Times New Roman"/>
      <w:b/>
      <w:sz w:val="26"/>
    </w:rPr>
  </w:style>
  <w:style w:type="paragraph" w:styleId="Podtytu">
    <w:name w:val="Subtitle"/>
    <w:basedOn w:val="Normalny"/>
    <w:next w:val="Normalny"/>
    <w:link w:val="PodtytuZnak"/>
    <w:uiPriority w:val="99"/>
    <w:qFormat/>
    <w:rsid w:val="00484FFC"/>
    <w:pPr>
      <w:numPr>
        <w:ilvl w:val="1"/>
      </w:numPr>
    </w:pPr>
    <w:rPr>
      <w:iCs/>
      <w:sz w:val="20"/>
    </w:rPr>
  </w:style>
  <w:style w:type="character" w:customStyle="1" w:styleId="PodtytuZnak">
    <w:name w:val="Podtytuł Znak"/>
    <w:basedOn w:val="Domylnaczcionkaakapitu"/>
    <w:link w:val="Podtytu"/>
    <w:uiPriority w:val="99"/>
    <w:locked/>
    <w:rsid w:val="00484FFC"/>
    <w:rPr>
      <w:rFonts w:ascii="Calibri" w:hAnsi="Calibri" w:cs="Times New Roman"/>
      <w:iCs/>
      <w:sz w:val="24"/>
      <w:szCs w:val="24"/>
    </w:rPr>
  </w:style>
  <w:style w:type="paragraph" w:customStyle="1" w:styleId="TreA">
    <w:name w:val="Treść A"/>
    <w:uiPriority w:val="99"/>
    <w:rsid w:val="00524CFC"/>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hAnsi="Helvetica" w:cs="Arial Unicode MS"/>
      <w:color w:val="000000"/>
      <w:sz w:val="22"/>
      <w:szCs w:val="22"/>
      <w:u w:color="000000"/>
    </w:rPr>
  </w:style>
  <w:style w:type="character" w:styleId="Odwoaniedokomentarza">
    <w:name w:val="annotation reference"/>
    <w:basedOn w:val="Domylnaczcionkaakapitu"/>
    <w:uiPriority w:val="99"/>
    <w:semiHidden/>
    <w:rsid w:val="00877A23"/>
    <w:rPr>
      <w:rFonts w:cs="Times New Roman"/>
      <w:sz w:val="16"/>
      <w:szCs w:val="16"/>
    </w:rPr>
  </w:style>
  <w:style w:type="paragraph" w:styleId="Tekstkomentarza">
    <w:name w:val="annotation text"/>
    <w:basedOn w:val="Normalny"/>
    <w:link w:val="TekstkomentarzaZnak"/>
    <w:uiPriority w:val="99"/>
    <w:semiHidden/>
    <w:rsid w:val="00877A23"/>
    <w:rPr>
      <w:sz w:val="20"/>
      <w:szCs w:val="20"/>
    </w:rPr>
  </w:style>
  <w:style w:type="character" w:customStyle="1" w:styleId="TekstkomentarzaZnak">
    <w:name w:val="Tekst komentarza Znak"/>
    <w:basedOn w:val="Domylnaczcionkaakapitu"/>
    <w:link w:val="Tekstkomentarza"/>
    <w:uiPriority w:val="99"/>
    <w:semiHidden/>
    <w:locked/>
    <w:rsid w:val="00B44BB8"/>
    <w:rPr>
      <w:rFonts w:ascii="Calibri" w:hAnsi="Calibri" w:cs="Times New Roman"/>
      <w:sz w:val="20"/>
      <w:szCs w:val="20"/>
    </w:rPr>
  </w:style>
  <w:style w:type="paragraph" w:styleId="Tematkomentarza">
    <w:name w:val="annotation subject"/>
    <w:basedOn w:val="Tekstkomentarza"/>
    <w:next w:val="Tekstkomentarza"/>
    <w:link w:val="TematkomentarzaZnak"/>
    <w:uiPriority w:val="99"/>
    <w:semiHidden/>
    <w:rsid w:val="00877A23"/>
    <w:rPr>
      <w:b/>
      <w:bCs/>
    </w:rPr>
  </w:style>
  <w:style w:type="character" w:customStyle="1" w:styleId="TematkomentarzaZnak">
    <w:name w:val="Temat komentarza Znak"/>
    <w:basedOn w:val="TekstkomentarzaZnak"/>
    <w:link w:val="Tematkomentarza"/>
    <w:uiPriority w:val="99"/>
    <w:semiHidden/>
    <w:locked/>
    <w:rsid w:val="00B44BB8"/>
    <w:rPr>
      <w:rFonts w:ascii="Calibri" w:hAnsi="Calibri" w:cs="Times New Roman"/>
      <w:b/>
      <w:bCs/>
      <w:sz w:val="20"/>
      <w:szCs w:val="20"/>
    </w:rPr>
  </w:style>
  <w:style w:type="paragraph" w:styleId="Tekstprzypisukocowego">
    <w:name w:val="endnote text"/>
    <w:basedOn w:val="Normalny"/>
    <w:link w:val="TekstprzypisukocowegoZnak"/>
    <w:uiPriority w:val="99"/>
    <w:semiHidden/>
    <w:rsid w:val="00990A08"/>
    <w:rPr>
      <w:sz w:val="20"/>
      <w:szCs w:val="20"/>
    </w:rPr>
  </w:style>
  <w:style w:type="character" w:customStyle="1" w:styleId="TekstprzypisukocowegoZnak">
    <w:name w:val="Tekst przypisu końcowego Znak"/>
    <w:basedOn w:val="Domylnaczcionkaakapitu"/>
    <w:link w:val="Tekstprzypisukocowego"/>
    <w:uiPriority w:val="99"/>
    <w:semiHidden/>
    <w:locked/>
    <w:rsid w:val="00334B42"/>
    <w:rPr>
      <w:rFonts w:ascii="Calibri" w:hAnsi="Calibri" w:cs="Times New Roman"/>
      <w:sz w:val="20"/>
      <w:szCs w:val="20"/>
    </w:rPr>
  </w:style>
  <w:style w:type="character" w:styleId="Odwoanieprzypisukocowego">
    <w:name w:val="endnote reference"/>
    <w:basedOn w:val="Domylnaczcionkaakapitu"/>
    <w:uiPriority w:val="99"/>
    <w:semiHidden/>
    <w:rsid w:val="00990A08"/>
    <w:rPr>
      <w:rFonts w:cs="Times New Roman"/>
      <w:vertAlign w:val="superscript"/>
    </w:rPr>
  </w:style>
  <w:style w:type="paragraph" w:styleId="Tekstpodstawowy">
    <w:name w:val="Body Text"/>
    <w:basedOn w:val="Normalny"/>
    <w:link w:val="TekstpodstawowyZnak"/>
    <w:uiPriority w:val="99"/>
    <w:rsid w:val="00990A08"/>
    <w:pPr>
      <w:spacing w:after="120"/>
    </w:pPr>
  </w:style>
  <w:style w:type="character" w:customStyle="1" w:styleId="TekstpodstawowyZnak">
    <w:name w:val="Tekst podstawowy Znak"/>
    <w:basedOn w:val="Domylnaczcionkaakapitu"/>
    <w:link w:val="Tekstpodstawowy"/>
    <w:uiPriority w:val="99"/>
    <w:locked/>
    <w:rsid w:val="00334B42"/>
    <w:rPr>
      <w:rFonts w:ascii="Calibri" w:hAnsi="Calibri" w:cs="Times New Roman"/>
      <w:sz w:val="24"/>
      <w:szCs w:val="24"/>
    </w:rPr>
  </w:style>
  <w:style w:type="paragraph" w:styleId="Tekstpodstawowyzwciciem">
    <w:name w:val="Body Text First Indent"/>
    <w:basedOn w:val="Tekstpodstawowy"/>
    <w:link w:val="TekstpodstawowyzwciciemZnak"/>
    <w:uiPriority w:val="99"/>
    <w:locked/>
    <w:rsid w:val="00990A08"/>
    <w:pPr>
      <w:ind w:firstLine="210"/>
    </w:pPr>
  </w:style>
  <w:style w:type="character" w:customStyle="1" w:styleId="TekstpodstawowyzwciciemZnak">
    <w:name w:val="Tekst podstawowy z wcięciem Znak"/>
    <w:basedOn w:val="TekstpodstawowyZnak"/>
    <w:link w:val="Tekstpodstawowyzwciciem"/>
    <w:uiPriority w:val="99"/>
    <w:semiHidden/>
    <w:locked/>
    <w:rsid w:val="00334B42"/>
    <w:rPr>
      <w:rFonts w:ascii="Calibri" w:hAnsi="Calibri" w:cs="Times New Roman"/>
      <w:sz w:val="24"/>
      <w:szCs w:val="24"/>
    </w:rPr>
  </w:style>
  <w:style w:type="character" w:customStyle="1" w:styleId="FontStyle22">
    <w:name w:val="Font Style22"/>
    <w:rsid w:val="008A72B3"/>
    <w:rPr>
      <w:rFonts w:ascii="Times New Roman" w:hAnsi="Times New Roman"/>
      <w:color w:val="000000"/>
      <w:sz w:val="16"/>
    </w:rPr>
  </w:style>
  <w:style w:type="character" w:styleId="Numerstrony">
    <w:name w:val="page number"/>
    <w:basedOn w:val="Domylnaczcionkaakapitu"/>
    <w:rsid w:val="008A72B3"/>
  </w:style>
  <w:style w:type="paragraph" w:styleId="Akapitzlist">
    <w:name w:val="List Paragraph"/>
    <w:basedOn w:val="Normalny"/>
    <w:uiPriority w:val="34"/>
    <w:qFormat/>
    <w:rsid w:val="008A72B3"/>
    <w:pPr>
      <w:ind w:left="720"/>
      <w:contextualSpacing/>
    </w:pPr>
  </w:style>
  <w:style w:type="character" w:styleId="Hipercze">
    <w:name w:val="Hyperlink"/>
    <w:basedOn w:val="Domylnaczcionkaakapitu"/>
    <w:uiPriority w:val="99"/>
    <w:unhideWhenUsed/>
    <w:rsid w:val="008A72B3"/>
    <w:rPr>
      <w:color w:val="0000FF" w:themeColor="hyperlink"/>
      <w:u w:val="single"/>
    </w:rPr>
  </w:style>
  <w:style w:type="paragraph" w:customStyle="1" w:styleId="Akapitzlist3">
    <w:name w:val="Akapit z listą3"/>
    <w:basedOn w:val="Normalny"/>
    <w:rsid w:val="008A72B3"/>
    <w:pPr>
      <w:suppressAutoHyphens/>
      <w:ind w:left="720"/>
      <w:contextualSpacing/>
    </w:pPr>
    <w:rPr>
      <w:rFonts w:ascii="Times New Roman" w:eastAsia="Calibri" w:hAnsi="Times New Roman"/>
      <w:lang w:eastAsia="zh-CN"/>
    </w:rPr>
  </w:style>
  <w:style w:type="paragraph" w:styleId="NormalnyWeb">
    <w:name w:val="Normal (Web)"/>
    <w:basedOn w:val="Normalny"/>
    <w:rsid w:val="00AA34EC"/>
    <w:pPr>
      <w:suppressAutoHyphens/>
      <w:spacing w:before="280" w:after="280"/>
    </w:pPr>
    <w:rPr>
      <w:rFonts w:ascii="Times New Roman" w:hAnsi="Times New Roman"/>
      <w:lang w:eastAsia="zh-CN"/>
    </w:rPr>
  </w:style>
  <w:style w:type="paragraph" w:customStyle="1" w:styleId="Default">
    <w:name w:val="Default"/>
    <w:rsid w:val="00AA34EC"/>
    <w:pPr>
      <w:autoSpaceDE w:val="0"/>
      <w:autoSpaceDN w:val="0"/>
      <w:adjustRightInd w:val="0"/>
    </w:pPr>
    <w:rPr>
      <w:rFonts w:ascii="Arial" w:hAnsi="Arial" w:cs="Arial"/>
      <w:color w:val="000000"/>
      <w:sz w:val="24"/>
      <w:szCs w:val="24"/>
    </w:rPr>
  </w:style>
  <w:style w:type="paragraph" w:customStyle="1" w:styleId="Akapitzlist1">
    <w:name w:val="Akapit z listą1"/>
    <w:basedOn w:val="Normalny"/>
    <w:rsid w:val="00AA34EC"/>
    <w:pPr>
      <w:suppressAutoHyphens/>
      <w:ind w:left="720"/>
      <w:contextualSpacing/>
    </w:pPr>
    <w:rPr>
      <w:rFonts w:ascii="Times New Roman" w:hAnsi="Times New Roman"/>
      <w:lang w:eastAsia="zh-CN"/>
    </w:rPr>
  </w:style>
  <w:style w:type="paragraph" w:customStyle="1" w:styleId="Akapitzlist2">
    <w:name w:val="Akapit z listą2"/>
    <w:basedOn w:val="Normalny"/>
    <w:rsid w:val="005E4475"/>
    <w:pPr>
      <w:suppressAutoHyphens/>
      <w:ind w:left="720"/>
      <w:contextualSpacing/>
    </w:pPr>
    <w:rPr>
      <w:rFonts w:ascii="Times New Roman" w:hAnsi="Times New Roman"/>
      <w:lang w:eastAsia="zh-CN"/>
    </w:rPr>
  </w:style>
  <w:style w:type="paragraph" w:styleId="Tekstpodstawowywcity2">
    <w:name w:val="Body Text Indent 2"/>
    <w:basedOn w:val="Normalny"/>
    <w:link w:val="Tekstpodstawowywcity2Znak"/>
    <w:uiPriority w:val="99"/>
    <w:semiHidden/>
    <w:unhideWhenUsed/>
    <w:rsid w:val="00D45ABE"/>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45ABE"/>
    <w:rPr>
      <w:rFonts w:ascii="Calibri"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874094">
      <w:marLeft w:val="0"/>
      <w:marRight w:val="0"/>
      <w:marTop w:val="0"/>
      <w:marBottom w:val="0"/>
      <w:divBdr>
        <w:top w:val="none" w:sz="0" w:space="0" w:color="auto"/>
        <w:left w:val="none" w:sz="0" w:space="0" w:color="auto"/>
        <w:bottom w:val="none" w:sz="0" w:space="0" w:color="auto"/>
        <w:right w:val="none" w:sz="0" w:space="0" w:color="auto"/>
      </w:divBdr>
    </w:div>
    <w:div w:id="278874095">
      <w:marLeft w:val="0"/>
      <w:marRight w:val="0"/>
      <w:marTop w:val="0"/>
      <w:marBottom w:val="0"/>
      <w:divBdr>
        <w:top w:val="none" w:sz="0" w:space="0" w:color="auto"/>
        <w:left w:val="none" w:sz="0" w:space="0" w:color="auto"/>
        <w:bottom w:val="none" w:sz="0" w:space="0" w:color="auto"/>
        <w:right w:val="none" w:sz="0" w:space="0" w:color="auto"/>
      </w:divBdr>
    </w:div>
    <w:div w:id="278874096">
      <w:marLeft w:val="0"/>
      <w:marRight w:val="0"/>
      <w:marTop w:val="0"/>
      <w:marBottom w:val="0"/>
      <w:divBdr>
        <w:top w:val="none" w:sz="0" w:space="0" w:color="auto"/>
        <w:left w:val="none" w:sz="0" w:space="0" w:color="auto"/>
        <w:bottom w:val="none" w:sz="0" w:space="0" w:color="auto"/>
        <w:right w:val="none" w:sz="0" w:space="0" w:color="auto"/>
      </w:divBdr>
    </w:div>
    <w:div w:id="1280920047">
      <w:bodyDiv w:val="1"/>
      <w:marLeft w:val="0"/>
      <w:marRight w:val="0"/>
      <w:marTop w:val="0"/>
      <w:marBottom w:val="0"/>
      <w:divBdr>
        <w:top w:val="none" w:sz="0" w:space="0" w:color="auto"/>
        <w:left w:val="none" w:sz="0" w:space="0" w:color="auto"/>
        <w:bottom w:val="none" w:sz="0" w:space="0" w:color="auto"/>
        <w:right w:val="none" w:sz="0" w:space="0" w:color="auto"/>
      </w:divBdr>
    </w:div>
    <w:div w:id="149699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2.jpg@01D9872A.127453D0" TargetMode="External"/><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L:\firmowki\full\firm&#243;wka%201%20str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15FDE0-0D43-4EBD-A85B-EF1E3B2CF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firmówka 1 strona</Template>
  <TotalTime>3</TotalTime>
  <Pages>4</Pages>
  <Words>1302</Words>
  <Characters>7816</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Gorlice, dnia 17 sierpnia 2017 roku</vt:lpstr>
    </vt:vector>
  </TitlesOfParts>
  <Company>Nazwa twojej firmy</Company>
  <LinksUpToDate>false</LinksUpToDate>
  <CharactersWithSpaces>9100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Gorlice, dnia 17 sierpnia 2017 roku</dc:title>
  <dc:creator>User</dc:creator>
  <cp:lastModifiedBy>Mireki</cp:lastModifiedBy>
  <cp:revision>4</cp:revision>
  <cp:lastPrinted>2024-05-10T05:50:00Z</cp:lastPrinted>
  <dcterms:created xsi:type="dcterms:W3CDTF">2024-05-06T10:24:00Z</dcterms:created>
  <dcterms:modified xsi:type="dcterms:W3CDTF">2024-05-10T05:52:00Z</dcterms:modified>
</cp:coreProperties>
</file>